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603405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206B4F8" w14:textId="77777777">
        <w:trPr>
          <w:trHeight w:val="1132"/>
        </w:trPr>
        <w:tc>
          <w:tcPr>
            <w:tcW w:w="10434" w:type="dxa"/>
            <w:shd w:val="clear" w:color="auto" w:fill="auto"/>
          </w:tcPr>
          <w:p w14:paraId="55C70FEF" w14:textId="77777777" w:rsidR="00541CA3" w:rsidRDefault="00A702CE" w:rsidP="00844DAA">
            <w:pPr>
              <w:pStyle w:val="Pieddepage"/>
              <w:tabs>
                <w:tab w:val="clear" w:pos="4536"/>
                <w:tab w:val="clear" w:pos="9072"/>
                <w:tab w:val="left" w:pos="851"/>
              </w:tabs>
              <w:jc w:val="center"/>
              <w:rPr>
                <w:noProof/>
                <w:lang w:eastAsia="fr-FR"/>
              </w:rPr>
            </w:pPr>
            <w:r>
              <w:rPr>
                <w:noProof/>
                <w:lang w:eastAsia="fr-FR"/>
              </w:rPr>
              <w:pict w14:anchorId="751C1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2pt;height:47.7pt;visibility:visible">
                  <v:imagedata r:id="rId11" o:title=""/>
                </v:shape>
              </w:pict>
            </w:r>
          </w:p>
          <w:p w14:paraId="50BB199E"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4D29B6A"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EA10342"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6597E8F"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7416341" w14:textId="77777777">
        <w:tc>
          <w:tcPr>
            <w:tcW w:w="9002" w:type="dxa"/>
            <w:shd w:val="clear" w:color="auto" w:fill="66CCFF"/>
          </w:tcPr>
          <w:p w14:paraId="1259267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1248583"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1229880" w14:textId="77777777" w:rsidR="009B1CD0" w:rsidRDefault="00E47798" w:rsidP="0083205E">
            <w:pPr>
              <w:pStyle w:val="Titre8"/>
              <w:tabs>
                <w:tab w:val="left" w:pos="851"/>
                <w:tab w:val="right" w:pos="9639"/>
              </w:tabs>
              <w:spacing w:before="120" w:after="120"/>
            </w:pPr>
            <w:r>
              <w:rPr>
                <w:caps/>
                <w:sz w:val="28"/>
                <w:szCs w:val="28"/>
              </w:rPr>
              <w:t>ATTRI1</w:t>
            </w:r>
          </w:p>
        </w:tc>
      </w:tr>
    </w:tbl>
    <w:p w14:paraId="0289AAA1" w14:textId="77777777" w:rsidR="009B1CD0" w:rsidRDefault="009B1CD0" w:rsidP="006C4338">
      <w:pPr>
        <w:tabs>
          <w:tab w:val="left" w:pos="851"/>
        </w:tabs>
      </w:pPr>
    </w:p>
    <w:p w14:paraId="7663992F"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5F890D7" w14:textId="77777777" w:rsidR="00FE48C9" w:rsidRDefault="00FE48C9" w:rsidP="006C4338">
      <w:pPr>
        <w:pStyle w:val="Corpsdetexte31"/>
        <w:tabs>
          <w:tab w:val="left" w:pos="851"/>
        </w:tabs>
        <w:jc w:val="both"/>
        <w:rPr>
          <w:sz w:val="18"/>
          <w:szCs w:val="18"/>
        </w:rPr>
      </w:pPr>
    </w:p>
    <w:p w14:paraId="0BD9871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3211271" w14:textId="77777777" w:rsidR="00FE48C9" w:rsidRDefault="00FE48C9" w:rsidP="006C4338">
      <w:pPr>
        <w:pStyle w:val="Corpsdetexte31"/>
        <w:tabs>
          <w:tab w:val="left" w:pos="851"/>
        </w:tabs>
        <w:jc w:val="both"/>
        <w:rPr>
          <w:sz w:val="18"/>
          <w:szCs w:val="18"/>
        </w:rPr>
      </w:pPr>
    </w:p>
    <w:p w14:paraId="16CD47A7"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C4299E6" w14:textId="77777777" w:rsidR="00FE48C9" w:rsidRDefault="00FE48C9" w:rsidP="006C4338">
      <w:pPr>
        <w:pStyle w:val="Corpsdetexte31"/>
        <w:tabs>
          <w:tab w:val="left" w:pos="851"/>
        </w:tabs>
        <w:jc w:val="both"/>
        <w:rPr>
          <w:sz w:val="18"/>
          <w:szCs w:val="18"/>
        </w:rPr>
      </w:pPr>
    </w:p>
    <w:p w14:paraId="0216EA4B"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426FBA3" w14:textId="77777777" w:rsidR="00FE48C9" w:rsidRDefault="00FE48C9" w:rsidP="006F3DF9">
      <w:pPr>
        <w:pStyle w:val="Corpsdetexte31"/>
        <w:tabs>
          <w:tab w:val="left" w:pos="851"/>
        </w:tabs>
        <w:jc w:val="both"/>
        <w:rPr>
          <w:sz w:val="18"/>
          <w:szCs w:val="18"/>
        </w:rPr>
      </w:pPr>
    </w:p>
    <w:p w14:paraId="2690857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15E051F" w14:textId="77777777" w:rsidR="00FE48C9" w:rsidRDefault="00FE48C9" w:rsidP="005846FB">
      <w:pPr>
        <w:pStyle w:val="Corpsdetexte31"/>
        <w:tabs>
          <w:tab w:val="left" w:pos="851"/>
        </w:tabs>
        <w:jc w:val="both"/>
        <w:rPr>
          <w:sz w:val="18"/>
          <w:szCs w:val="18"/>
        </w:rPr>
      </w:pPr>
    </w:p>
    <w:p w14:paraId="5EF741A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E9E0014" w14:textId="77777777" w:rsidR="004C5755" w:rsidRPr="001C7D87" w:rsidRDefault="004C5755" w:rsidP="004C5755">
      <w:pPr>
        <w:jc w:val="both"/>
        <w:rPr>
          <w:rFonts w:ascii="Arial" w:hAnsi="Arial" w:cs="Arial"/>
          <w:i/>
          <w:sz w:val="18"/>
          <w:szCs w:val="18"/>
        </w:rPr>
      </w:pPr>
    </w:p>
    <w:p w14:paraId="1E75CE64"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A74CBB6" w14:textId="77777777">
        <w:tc>
          <w:tcPr>
            <w:tcW w:w="10277" w:type="dxa"/>
            <w:shd w:val="clear" w:color="auto" w:fill="66CCFF"/>
          </w:tcPr>
          <w:p w14:paraId="287BA4F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DB7C421" w14:textId="77777777" w:rsidR="009B1CD0" w:rsidRDefault="009B1CD0" w:rsidP="006C4338">
      <w:pPr>
        <w:tabs>
          <w:tab w:val="left" w:pos="426"/>
          <w:tab w:val="left" w:pos="851"/>
        </w:tabs>
        <w:jc w:val="both"/>
      </w:pPr>
    </w:p>
    <w:p w14:paraId="6DEC1CF9"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6206762"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742AD5DE" w14:textId="77777777" w:rsidR="009B1CD0" w:rsidRDefault="009B1CD0" w:rsidP="005846FB">
      <w:pPr>
        <w:tabs>
          <w:tab w:val="left" w:pos="426"/>
          <w:tab w:val="left" w:pos="851"/>
        </w:tabs>
        <w:jc w:val="both"/>
        <w:rPr>
          <w:rFonts w:ascii="Arial" w:hAnsi="Arial" w:cs="Arial"/>
        </w:rPr>
      </w:pPr>
    </w:p>
    <w:p w14:paraId="2A5B997D" w14:textId="77777777" w:rsidR="00876A73" w:rsidRDefault="00876A73" w:rsidP="005846FB">
      <w:pPr>
        <w:tabs>
          <w:tab w:val="left" w:pos="426"/>
          <w:tab w:val="left" w:pos="851"/>
        </w:tabs>
        <w:jc w:val="both"/>
        <w:rPr>
          <w:rFonts w:ascii="Arial" w:hAnsi="Arial" w:cs="Arial"/>
        </w:rPr>
      </w:pPr>
    </w:p>
    <w:p w14:paraId="50065D51" w14:textId="77777777" w:rsidR="00712510" w:rsidRDefault="00BC7400" w:rsidP="00712510">
      <w:pPr>
        <w:spacing w:line="276" w:lineRule="auto"/>
        <w:jc w:val="center"/>
        <w:rPr>
          <w:rFonts w:ascii="Calibri" w:hAnsi="Calibri" w:cs="Calibri"/>
          <w:b/>
          <w:bCs/>
        </w:rPr>
      </w:pPr>
      <w:r w:rsidRPr="000A2F13">
        <w:rPr>
          <w:rFonts w:ascii="Calibri" w:hAnsi="Calibri" w:cs="Calibri"/>
          <w:b/>
          <w:bCs/>
        </w:rPr>
        <w:t xml:space="preserve">N° du marché </w:t>
      </w:r>
      <w:r>
        <w:rPr>
          <w:rFonts w:ascii="Calibri" w:hAnsi="Calibri" w:cs="Calibri"/>
          <w:b/>
          <w:bCs/>
        </w:rPr>
        <w:t xml:space="preserve">public </w:t>
      </w:r>
      <w:r w:rsidRPr="000A2F13">
        <w:rPr>
          <w:rFonts w:ascii="Calibri" w:hAnsi="Calibri" w:cs="Calibri"/>
          <w:b/>
          <w:bCs/>
        </w:rPr>
        <w:t>: 2026 – 066</w:t>
      </w:r>
      <w:r>
        <w:rPr>
          <w:rFonts w:ascii="Calibri" w:hAnsi="Calibri" w:cs="Calibri"/>
          <w:b/>
          <w:bCs/>
        </w:rPr>
        <w:t xml:space="preserve"> : </w:t>
      </w:r>
      <w:r w:rsidR="00712510" w:rsidRPr="00B248EC">
        <w:rPr>
          <w:rFonts w:ascii="Calibri" w:hAnsi="Calibri" w:cs="Calibri"/>
          <w:b/>
          <w:bCs/>
        </w:rPr>
        <w:t xml:space="preserve">Création d’une marque commune dédiée à la </w:t>
      </w:r>
      <w:r w:rsidR="00712510">
        <w:rPr>
          <w:rFonts w:ascii="Calibri" w:hAnsi="Calibri" w:cs="Calibri"/>
          <w:b/>
          <w:bCs/>
        </w:rPr>
        <w:t>f</w:t>
      </w:r>
      <w:r w:rsidR="00712510" w:rsidRPr="00B248EC">
        <w:rPr>
          <w:rFonts w:ascii="Calibri" w:hAnsi="Calibri" w:cs="Calibri"/>
          <w:b/>
          <w:bCs/>
        </w:rPr>
        <w:t xml:space="preserve">ormation pour le réseau des CCI en Centre-Val de Loire </w:t>
      </w:r>
    </w:p>
    <w:p w14:paraId="2D8536D2" w14:textId="77777777" w:rsidR="009B1CD0" w:rsidRDefault="009B1CD0" w:rsidP="005846FB">
      <w:pPr>
        <w:tabs>
          <w:tab w:val="left" w:pos="426"/>
          <w:tab w:val="left" w:pos="851"/>
        </w:tabs>
        <w:jc w:val="both"/>
        <w:rPr>
          <w:rFonts w:ascii="Arial" w:hAnsi="Arial" w:cs="Arial"/>
        </w:rPr>
      </w:pPr>
    </w:p>
    <w:p w14:paraId="6A94EB2E" w14:textId="77777777" w:rsidR="009B1CD0" w:rsidRDefault="009B1CD0" w:rsidP="005846FB">
      <w:pPr>
        <w:tabs>
          <w:tab w:val="left" w:pos="426"/>
          <w:tab w:val="left" w:pos="851"/>
        </w:tabs>
        <w:jc w:val="both"/>
        <w:rPr>
          <w:rFonts w:ascii="Arial" w:hAnsi="Arial" w:cs="Arial"/>
        </w:rPr>
      </w:pPr>
    </w:p>
    <w:p w14:paraId="6E0F3C31"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985270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43606EF" w14:textId="77777777" w:rsidR="009B1CD0" w:rsidRDefault="009B1CD0" w:rsidP="00934503">
      <w:pPr>
        <w:tabs>
          <w:tab w:val="left" w:pos="426"/>
          <w:tab w:val="left" w:pos="851"/>
        </w:tabs>
        <w:jc w:val="both"/>
        <w:rPr>
          <w:rFonts w:ascii="Arial" w:hAnsi="Arial" w:cs="Arial"/>
        </w:rPr>
      </w:pPr>
    </w:p>
    <w:p w14:paraId="07B4FA29" w14:textId="77777777" w:rsidR="009B1CD0" w:rsidRDefault="0037548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44EDA99F" w14:textId="77777777" w:rsidR="009B1CD0" w:rsidRDefault="009B1CD0" w:rsidP="009B45B9">
      <w:pPr>
        <w:tabs>
          <w:tab w:val="left" w:pos="426"/>
          <w:tab w:val="left" w:pos="851"/>
        </w:tabs>
        <w:jc w:val="both"/>
        <w:rPr>
          <w:rFonts w:ascii="Arial" w:hAnsi="Arial" w:cs="Arial"/>
        </w:rPr>
      </w:pPr>
    </w:p>
    <w:p w14:paraId="6C911179"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1458518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B3DA581" w14:textId="77777777" w:rsidR="009B1CD0" w:rsidRDefault="009B1CD0" w:rsidP="009B45B9">
      <w:pPr>
        <w:pStyle w:val="fcasegauche"/>
        <w:tabs>
          <w:tab w:val="left" w:pos="851"/>
        </w:tabs>
        <w:spacing w:after="0"/>
        <w:rPr>
          <w:rFonts w:ascii="Arial" w:hAnsi="Arial" w:cs="Arial"/>
        </w:rPr>
      </w:pPr>
    </w:p>
    <w:p w14:paraId="27031570" w14:textId="77777777" w:rsidR="009B1CD0" w:rsidRDefault="009B1CD0" w:rsidP="006C4338">
      <w:pPr>
        <w:pStyle w:val="fcasegauche"/>
        <w:tabs>
          <w:tab w:val="left" w:pos="851"/>
        </w:tabs>
        <w:spacing w:after="0"/>
        <w:ind w:left="0" w:firstLine="0"/>
        <w:rPr>
          <w:rFonts w:ascii="Arial" w:hAnsi="Arial" w:cs="Arial"/>
        </w:rPr>
      </w:pPr>
    </w:p>
    <w:p w14:paraId="3C5A3FC8"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6D4DAA2E" w14:textId="77777777" w:rsidR="009B1CD0" w:rsidRDefault="009B1CD0" w:rsidP="005846FB">
      <w:pPr>
        <w:pStyle w:val="fcasegauche"/>
        <w:tabs>
          <w:tab w:val="left" w:pos="851"/>
        </w:tabs>
        <w:spacing w:after="0"/>
        <w:rPr>
          <w:rFonts w:ascii="Arial" w:hAnsi="Arial" w:cs="Arial"/>
        </w:rPr>
      </w:pPr>
    </w:p>
    <w:p w14:paraId="57868E56" w14:textId="77777777" w:rsidR="009B1CD0" w:rsidRDefault="007D7A65" w:rsidP="005846FB">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600F5B2C" w14:textId="77777777" w:rsidR="006B5057" w:rsidRDefault="006B5057" w:rsidP="005846FB">
      <w:pPr>
        <w:pStyle w:val="fcasegauche"/>
        <w:tabs>
          <w:tab w:val="left" w:pos="851"/>
        </w:tabs>
        <w:spacing w:after="0"/>
        <w:rPr>
          <w:rFonts w:ascii="Arial" w:hAnsi="Arial" w:cs="Arial"/>
        </w:rPr>
      </w:pPr>
    </w:p>
    <w:p w14:paraId="48299055" w14:textId="77777777" w:rsidR="006B5057" w:rsidRPr="00375481" w:rsidRDefault="00375481" w:rsidP="005846FB">
      <w:pPr>
        <w:pStyle w:val="fcasegauche"/>
        <w:tabs>
          <w:tab w:val="left" w:pos="851"/>
        </w:tabs>
        <w:spacing w:after="0"/>
        <w:rPr>
          <w:rFonts w:ascii="Calibri" w:hAnsi="Calibri" w:cs="Calibri"/>
        </w:rPr>
      </w:pPr>
      <w:r w:rsidRPr="00375481">
        <w:rPr>
          <w:rFonts w:ascii="Calibri" w:hAnsi="Calibri" w:cs="Calibri"/>
        </w:rPr>
        <w:t>Sans objet.</w:t>
      </w:r>
    </w:p>
    <w:p w14:paraId="7D92F58D" w14:textId="77777777" w:rsidR="006B5057" w:rsidRDefault="006B5057" w:rsidP="005846FB">
      <w:pPr>
        <w:pStyle w:val="fcasegauche"/>
        <w:tabs>
          <w:tab w:val="left" w:pos="851"/>
        </w:tabs>
        <w:spacing w:after="0"/>
        <w:rPr>
          <w:rFonts w:ascii="Arial" w:hAnsi="Arial" w:cs="Arial"/>
        </w:rPr>
      </w:pPr>
    </w:p>
    <w:p w14:paraId="09E318EA"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683F71B1" w14:textId="77777777" w:rsidR="006B5057" w:rsidRDefault="006B5057" w:rsidP="005846FB">
      <w:pPr>
        <w:pStyle w:val="fcasegauche"/>
        <w:tabs>
          <w:tab w:val="left" w:pos="851"/>
        </w:tabs>
        <w:spacing w:after="0"/>
        <w:ind w:left="0" w:firstLine="0"/>
        <w:rPr>
          <w:rFonts w:ascii="Arial" w:hAnsi="Arial" w:cs="Arial"/>
        </w:rPr>
      </w:pPr>
    </w:p>
    <w:p w14:paraId="64F98557" w14:textId="77777777" w:rsidR="006B5057" w:rsidRDefault="006B5057" w:rsidP="005846FB">
      <w:pPr>
        <w:pStyle w:val="fcasegauche"/>
        <w:tabs>
          <w:tab w:val="left" w:pos="851"/>
        </w:tabs>
        <w:spacing w:after="0"/>
        <w:ind w:left="0" w:firstLine="0"/>
        <w:rPr>
          <w:rFonts w:ascii="Arial" w:hAnsi="Arial" w:cs="Arial"/>
        </w:rPr>
      </w:pPr>
    </w:p>
    <w:p w14:paraId="537D45FA" w14:textId="77777777" w:rsidR="00375481" w:rsidRPr="00375481" w:rsidRDefault="00375481" w:rsidP="00375481">
      <w:pPr>
        <w:pStyle w:val="fcasegauche"/>
        <w:tabs>
          <w:tab w:val="left" w:pos="851"/>
        </w:tabs>
        <w:spacing w:after="0"/>
        <w:rPr>
          <w:rFonts w:ascii="Calibri" w:hAnsi="Calibri" w:cs="Calibri"/>
        </w:rPr>
      </w:pPr>
      <w:r w:rsidRPr="00375481">
        <w:rPr>
          <w:rFonts w:ascii="Calibri" w:hAnsi="Calibri" w:cs="Calibri"/>
        </w:rPr>
        <w:t>Sans objet.</w:t>
      </w:r>
    </w:p>
    <w:p w14:paraId="07F26CD4" w14:textId="77777777" w:rsidR="006B5057" w:rsidRDefault="006B5057" w:rsidP="005846FB">
      <w:pPr>
        <w:pStyle w:val="fcasegauche"/>
        <w:tabs>
          <w:tab w:val="left" w:pos="851"/>
        </w:tabs>
        <w:spacing w:after="0"/>
        <w:ind w:left="0" w:firstLine="0"/>
        <w:rPr>
          <w:rFonts w:ascii="Arial" w:hAnsi="Arial" w:cs="Arial"/>
        </w:rPr>
      </w:pPr>
    </w:p>
    <w:p w14:paraId="7A45AEC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FEADA44" w14:textId="77777777">
        <w:tc>
          <w:tcPr>
            <w:tcW w:w="10277" w:type="dxa"/>
            <w:shd w:val="clear" w:color="auto" w:fill="66CCFF"/>
          </w:tcPr>
          <w:p w14:paraId="5E4FA14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FC42264" w14:textId="77777777" w:rsidR="009B1CD0" w:rsidRDefault="009B1CD0" w:rsidP="006C4338">
      <w:pPr>
        <w:tabs>
          <w:tab w:val="left" w:pos="851"/>
        </w:tabs>
      </w:pPr>
    </w:p>
    <w:p w14:paraId="02683F4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451592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FD6AB8D" w14:textId="77777777" w:rsidR="009B1CD0" w:rsidRDefault="009B1CD0" w:rsidP="005846FB">
      <w:pPr>
        <w:tabs>
          <w:tab w:val="left" w:pos="851"/>
        </w:tabs>
        <w:rPr>
          <w:rFonts w:ascii="Arial" w:hAnsi="Arial" w:cs="Arial"/>
        </w:rPr>
      </w:pPr>
    </w:p>
    <w:p w14:paraId="19802468"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D8A2CD4" w14:textId="3A24EAA7" w:rsidR="00712510" w:rsidRPr="00712510" w:rsidRDefault="007D7A65" w:rsidP="00712510">
      <w:pPr>
        <w:tabs>
          <w:tab w:val="left" w:pos="851"/>
        </w:tabs>
        <w:spacing w:before="120"/>
        <w:ind w:left="1135" w:hanging="284"/>
        <w:jc w:val="both"/>
        <w:rPr>
          <w:rFonts w:ascii="Arial" w:hAnsi="Arial" w:cs="Arial"/>
          <w:lang w:val="en-GB"/>
        </w:rPr>
      </w:pPr>
      <w:r w:rsidRPr="00712510">
        <w:rPr>
          <w:rFonts w:ascii="Arial" w:hAnsi="Arial" w:cs="Arial"/>
          <w:lang w:val="en-GB"/>
        </w:rPr>
        <w:fldChar w:fldCharType="begin">
          <w:ffData>
            <w:name w:val=""/>
            <w:enabled/>
            <w:calcOnExit w:val="0"/>
            <w:checkBox>
              <w:size w:val="20"/>
              <w:default w:val="0"/>
            </w:checkBox>
          </w:ffData>
        </w:fldChar>
      </w:r>
      <w:r w:rsidRPr="00712510">
        <w:rPr>
          <w:rFonts w:ascii="Arial" w:hAnsi="Arial" w:cs="Arial"/>
          <w:lang w:val="en-GB"/>
        </w:rPr>
        <w:instrText xml:space="preserve"> FORMCHECKBOX </w:instrText>
      </w:r>
      <w:r w:rsidRPr="00712510">
        <w:rPr>
          <w:rFonts w:ascii="Arial" w:hAnsi="Arial" w:cs="Arial"/>
          <w:lang w:val="en-GB"/>
        </w:rPr>
      </w:r>
      <w:r w:rsidRPr="00712510">
        <w:rPr>
          <w:rFonts w:ascii="Arial" w:hAnsi="Arial" w:cs="Arial"/>
          <w:lang w:val="en-GB"/>
        </w:rPr>
        <w:fldChar w:fldCharType="separate"/>
      </w:r>
      <w:r w:rsidRPr="00712510">
        <w:rPr>
          <w:rFonts w:ascii="Arial" w:hAnsi="Arial" w:cs="Arial"/>
          <w:lang w:val="en-GB"/>
        </w:rPr>
        <w:fldChar w:fldCharType="end"/>
      </w:r>
      <w:r w:rsidR="009B1CD0">
        <w:rPr>
          <w:rFonts w:ascii="Arial" w:hAnsi="Arial" w:cs="Arial"/>
          <w:lang w:val="en-GB"/>
        </w:rPr>
        <w:t xml:space="preserve"> CCAP n</w:t>
      </w:r>
      <w:r w:rsidR="00375481">
        <w:rPr>
          <w:rFonts w:ascii="Arial" w:hAnsi="Arial" w:cs="Arial"/>
          <w:lang w:val="en-GB"/>
        </w:rPr>
        <w:t>°202</w:t>
      </w:r>
      <w:r w:rsidR="00712510">
        <w:rPr>
          <w:rFonts w:ascii="Arial" w:hAnsi="Arial" w:cs="Arial"/>
          <w:lang w:val="en-GB"/>
        </w:rPr>
        <w:t>6</w:t>
      </w:r>
      <w:r w:rsidR="00375481">
        <w:rPr>
          <w:rFonts w:ascii="Arial" w:hAnsi="Arial" w:cs="Arial"/>
          <w:lang w:val="en-GB"/>
        </w:rPr>
        <w:t>-06</w:t>
      </w:r>
      <w:r w:rsidR="00712510">
        <w:rPr>
          <w:rFonts w:ascii="Arial" w:hAnsi="Arial" w:cs="Arial"/>
          <w:lang w:val="en-GB"/>
        </w:rPr>
        <w:t>6</w:t>
      </w:r>
      <w:r w:rsidR="00375481">
        <w:rPr>
          <w:rFonts w:ascii="Arial" w:hAnsi="Arial" w:cs="Arial"/>
          <w:lang w:val="en-GB"/>
        </w:rPr>
        <w:t xml:space="preserve">: </w:t>
      </w:r>
      <w:proofErr w:type="spellStart"/>
      <w:r w:rsidR="00712510" w:rsidRPr="00712510">
        <w:rPr>
          <w:rFonts w:ascii="Arial" w:hAnsi="Arial" w:cs="Arial"/>
          <w:lang w:val="en-GB"/>
        </w:rPr>
        <w:t>Création</w:t>
      </w:r>
      <w:proofErr w:type="spellEnd"/>
      <w:r w:rsidR="00712510" w:rsidRPr="00712510">
        <w:rPr>
          <w:rFonts w:ascii="Arial" w:hAnsi="Arial" w:cs="Arial"/>
          <w:lang w:val="en-GB"/>
        </w:rPr>
        <w:t xml:space="preserve"> </w:t>
      </w:r>
      <w:proofErr w:type="spellStart"/>
      <w:r w:rsidR="00712510" w:rsidRPr="00712510">
        <w:rPr>
          <w:rFonts w:ascii="Arial" w:hAnsi="Arial" w:cs="Arial"/>
          <w:lang w:val="en-GB"/>
        </w:rPr>
        <w:t>d’une</w:t>
      </w:r>
      <w:proofErr w:type="spellEnd"/>
      <w:r w:rsidR="00712510" w:rsidRPr="00712510">
        <w:rPr>
          <w:rFonts w:ascii="Arial" w:hAnsi="Arial" w:cs="Arial"/>
          <w:lang w:val="en-GB"/>
        </w:rPr>
        <w:t xml:space="preserve"> marque commune dédiée à la formation </w:t>
      </w:r>
      <w:proofErr w:type="gramStart"/>
      <w:r w:rsidR="00712510" w:rsidRPr="00712510">
        <w:rPr>
          <w:rFonts w:ascii="Arial" w:hAnsi="Arial" w:cs="Arial"/>
          <w:lang w:val="en-GB"/>
        </w:rPr>
        <w:t>pour</w:t>
      </w:r>
      <w:proofErr w:type="gramEnd"/>
      <w:r w:rsidR="00712510" w:rsidRPr="00712510">
        <w:rPr>
          <w:rFonts w:ascii="Arial" w:hAnsi="Arial" w:cs="Arial"/>
          <w:lang w:val="en-GB"/>
        </w:rPr>
        <w:t xml:space="preserve"> le réseau des CCI en Centre-Val de Loire </w:t>
      </w:r>
    </w:p>
    <w:p w14:paraId="228EC838"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375481">
        <w:rPr>
          <w:rFonts w:ascii="Arial" w:hAnsi="Arial" w:cs="Arial"/>
          <w:lang w:val="en-GB"/>
        </w:rPr>
        <w:t xml:space="preserve"> L</w:t>
      </w:r>
      <w:r w:rsidR="00375481" w:rsidRPr="00375481">
        <w:t xml:space="preserve"> </w:t>
      </w:r>
      <w:r w:rsidR="00375481" w:rsidRPr="00375481">
        <w:rPr>
          <w:rFonts w:ascii="Arial" w:hAnsi="Arial" w:cs="Arial"/>
          <w:lang w:val="en-GB"/>
        </w:rPr>
        <w:t xml:space="preserve">cahier des clauses </w:t>
      </w:r>
      <w:proofErr w:type="spellStart"/>
      <w:r w:rsidR="00375481" w:rsidRPr="00375481">
        <w:rPr>
          <w:rFonts w:ascii="Arial" w:hAnsi="Arial" w:cs="Arial"/>
          <w:lang w:val="en-GB"/>
        </w:rPr>
        <w:t>administratives</w:t>
      </w:r>
      <w:proofErr w:type="spellEnd"/>
      <w:r w:rsidR="00375481" w:rsidRPr="00375481">
        <w:rPr>
          <w:rFonts w:ascii="Arial" w:hAnsi="Arial" w:cs="Arial"/>
          <w:lang w:val="en-GB"/>
        </w:rPr>
        <w:t xml:space="preserve"> </w:t>
      </w:r>
      <w:proofErr w:type="spellStart"/>
      <w:r w:rsidR="00375481" w:rsidRPr="00375481">
        <w:rPr>
          <w:rFonts w:ascii="Arial" w:hAnsi="Arial" w:cs="Arial"/>
          <w:lang w:val="en-GB"/>
        </w:rPr>
        <w:t>générales</w:t>
      </w:r>
      <w:proofErr w:type="spellEnd"/>
      <w:r w:rsidR="00375481" w:rsidRPr="00375481">
        <w:rPr>
          <w:rFonts w:ascii="Arial" w:hAnsi="Arial" w:cs="Arial"/>
          <w:lang w:val="en-GB"/>
        </w:rPr>
        <w:t xml:space="preserve"> applicable aux </w:t>
      </w:r>
      <w:proofErr w:type="spellStart"/>
      <w:r w:rsidR="00375481" w:rsidRPr="00375481">
        <w:rPr>
          <w:rFonts w:ascii="Arial" w:hAnsi="Arial" w:cs="Arial"/>
          <w:lang w:val="en-GB"/>
        </w:rPr>
        <w:t>marchés</w:t>
      </w:r>
      <w:proofErr w:type="spellEnd"/>
      <w:r w:rsidR="00375481" w:rsidRPr="00375481">
        <w:rPr>
          <w:rFonts w:ascii="Arial" w:hAnsi="Arial" w:cs="Arial"/>
          <w:lang w:val="en-GB"/>
        </w:rPr>
        <w:t xml:space="preserve"> publics de </w:t>
      </w:r>
      <w:proofErr w:type="spellStart"/>
      <w:r w:rsidR="00375481" w:rsidRPr="00375481">
        <w:rPr>
          <w:rFonts w:ascii="Arial" w:hAnsi="Arial" w:cs="Arial"/>
          <w:lang w:val="en-GB"/>
        </w:rPr>
        <w:t>prestations</w:t>
      </w:r>
      <w:proofErr w:type="spellEnd"/>
      <w:r w:rsidR="00375481" w:rsidRPr="00375481">
        <w:rPr>
          <w:rFonts w:ascii="Arial" w:hAnsi="Arial" w:cs="Arial"/>
          <w:lang w:val="en-GB"/>
        </w:rPr>
        <w:t xml:space="preserve"> </w:t>
      </w:r>
      <w:proofErr w:type="spellStart"/>
      <w:r w:rsidR="00375481" w:rsidRPr="00375481">
        <w:rPr>
          <w:rFonts w:ascii="Arial" w:hAnsi="Arial" w:cs="Arial"/>
          <w:lang w:val="en-GB"/>
        </w:rPr>
        <w:t>intellectuelles</w:t>
      </w:r>
      <w:proofErr w:type="spellEnd"/>
      <w:r w:rsidR="00375481" w:rsidRPr="00375481">
        <w:rPr>
          <w:rFonts w:ascii="Arial" w:hAnsi="Arial" w:cs="Arial"/>
          <w:lang w:val="en-GB"/>
        </w:rPr>
        <w:t xml:space="preserve"> (CCAG-PI), </w:t>
      </w:r>
      <w:proofErr w:type="spellStart"/>
      <w:r w:rsidR="00375481" w:rsidRPr="00375481">
        <w:rPr>
          <w:rFonts w:ascii="Arial" w:hAnsi="Arial" w:cs="Arial"/>
          <w:lang w:val="en-GB"/>
        </w:rPr>
        <w:t>approuvé</w:t>
      </w:r>
      <w:proofErr w:type="spellEnd"/>
      <w:r w:rsidR="00375481" w:rsidRPr="00375481">
        <w:rPr>
          <w:rFonts w:ascii="Arial" w:hAnsi="Arial" w:cs="Arial"/>
          <w:lang w:val="en-GB"/>
        </w:rPr>
        <w:t xml:space="preserve"> par </w:t>
      </w:r>
      <w:proofErr w:type="spellStart"/>
      <w:r w:rsidR="00375481" w:rsidRPr="00375481">
        <w:rPr>
          <w:rFonts w:ascii="Arial" w:hAnsi="Arial" w:cs="Arial"/>
          <w:lang w:val="en-GB"/>
        </w:rPr>
        <w:t>l’arrêté</w:t>
      </w:r>
      <w:proofErr w:type="spellEnd"/>
      <w:r w:rsidR="00375481" w:rsidRPr="00375481">
        <w:rPr>
          <w:rFonts w:ascii="Arial" w:hAnsi="Arial" w:cs="Arial"/>
          <w:lang w:val="en-GB"/>
        </w:rPr>
        <w:t xml:space="preserve"> du 30 mars 2021 (JORF no 0078 du 1er </w:t>
      </w:r>
      <w:proofErr w:type="spellStart"/>
      <w:r w:rsidR="00375481" w:rsidRPr="00375481">
        <w:rPr>
          <w:rFonts w:ascii="Arial" w:hAnsi="Arial" w:cs="Arial"/>
          <w:lang w:val="en-GB"/>
        </w:rPr>
        <w:t>avril</w:t>
      </w:r>
      <w:proofErr w:type="spellEnd"/>
      <w:r w:rsidR="00375481" w:rsidRPr="00375481">
        <w:rPr>
          <w:rFonts w:ascii="Arial" w:hAnsi="Arial" w:cs="Arial"/>
          <w:lang w:val="en-GB"/>
        </w:rPr>
        <w:t xml:space="preserve"> 2021, NOR : ECOM2106874A).</w:t>
      </w:r>
    </w:p>
    <w:p w14:paraId="5AA3E3C9" w14:textId="64E18DDB"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CCTP n</w:t>
      </w:r>
      <w:r w:rsidR="00375481">
        <w:rPr>
          <w:rFonts w:ascii="Arial" w:hAnsi="Arial" w:cs="Arial"/>
          <w:lang w:val="en-GB"/>
        </w:rPr>
        <w:t>°202</w:t>
      </w:r>
      <w:r w:rsidR="00712510">
        <w:rPr>
          <w:rFonts w:ascii="Arial" w:hAnsi="Arial" w:cs="Arial"/>
          <w:lang w:val="en-GB"/>
        </w:rPr>
        <w:t>6</w:t>
      </w:r>
      <w:r w:rsidR="00375481">
        <w:rPr>
          <w:rFonts w:ascii="Arial" w:hAnsi="Arial" w:cs="Arial"/>
          <w:lang w:val="en-GB"/>
        </w:rPr>
        <w:t>-</w:t>
      </w:r>
      <w:proofErr w:type="gramStart"/>
      <w:r w:rsidR="00375481">
        <w:rPr>
          <w:rFonts w:ascii="Arial" w:hAnsi="Arial" w:cs="Arial"/>
          <w:lang w:val="en-GB"/>
        </w:rPr>
        <w:t>06</w:t>
      </w:r>
      <w:r w:rsidR="00712510">
        <w:rPr>
          <w:rFonts w:ascii="Arial" w:hAnsi="Arial" w:cs="Arial"/>
          <w:lang w:val="en-GB"/>
        </w:rPr>
        <w:t xml:space="preserve">6 </w:t>
      </w:r>
      <w:r w:rsidR="00375481">
        <w:rPr>
          <w:rFonts w:ascii="Arial" w:hAnsi="Arial" w:cs="Arial"/>
          <w:lang w:val="en-GB"/>
        </w:rPr>
        <w:t>:</w:t>
      </w:r>
      <w:proofErr w:type="gramEnd"/>
      <w:r w:rsidR="00375481" w:rsidRPr="00375481">
        <w:rPr>
          <w:rFonts w:ascii="Arial" w:hAnsi="Arial" w:cs="Arial"/>
          <w:lang w:val="en-GB"/>
        </w:rPr>
        <w:t xml:space="preserve"> </w:t>
      </w:r>
      <w:proofErr w:type="spellStart"/>
      <w:r w:rsidR="00712510" w:rsidRPr="00712510">
        <w:rPr>
          <w:rFonts w:ascii="Arial" w:hAnsi="Arial" w:cs="Arial"/>
          <w:lang w:val="en-GB"/>
        </w:rPr>
        <w:t>Création</w:t>
      </w:r>
      <w:proofErr w:type="spellEnd"/>
      <w:r w:rsidR="00712510" w:rsidRPr="00712510">
        <w:rPr>
          <w:rFonts w:ascii="Arial" w:hAnsi="Arial" w:cs="Arial"/>
          <w:lang w:val="en-GB"/>
        </w:rPr>
        <w:t xml:space="preserve"> </w:t>
      </w:r>
      <w:proofErr w:type="spellStart"/>
      <w:r w:rsidR="00712510" w:rsidRPr="00712510">
        <w:rPr>
          <w:rFonts w:ascii="Arial" w:hAnsi="Arial" w:cs="Arial"/>
          <w:lang w:val="en-GB"/>
        </w:rPr>
        <w:t>d’une</w:t>
      </w:r>
      <w:proofErr w:type="spellEnd"/>
      <w:r w:rsidR="00712510" w:rsidRPr="00712510">
        <w:rPr>
          <w:rFonts w:ascii="Arial" w:hAnsi="Arial" w:cs="Arial"/>
          <w:lang w:val="en-GB"/>
        </w:rPr>
        <w:t xml:space="preserve"> marque commune </w:t>
      </w:r>
      <w:proofErr w:type="spellStart"/>
      <w:r w:rsidR="00712510" w:rsidRPr="00712510">
        <w:rPr>
          <w:rFonts w:ascii="Arial" w:hAnsi="Arial" w:cs="Arial"/>
          <w:lang w:val="en-GB"/>
        </w:rPr>
        <w:t>dédiée</w:t>
      </w:r>
      <w:proofErr w:type="spellEnd"/>
      <w:r w:rsidR="00712510" w:rsidRPr="00712510">
        <w:rPr>
          <w:rFonts w:ascii="Arial" w:hAnsi="Arial" w:cs="Arial"/>
          <w:lang w:val="en-GB"/>
        </w:rPr>
        <w:t xml:space="preserve"> à la formation pour le réseau des CCI </w:t>
      </w:r>
      <w:proofErr w:type="spellStart"/>
      <w:r w:rsidR="00712510" w:rsidRPr="00712510">
        <w:rPr>
          <w:rFonts w:ascii="Arial" w:hAnsi="Arial" w:cs="Arial"/>
          <w:lang w:val="en-GB"/>
        </w:rPr>
        <w:t>en</w:t>
      </w:r>
      <w:proofErr w:type="spellEnd"/>
      <w:r w:rsidR="00712510" w:rsidRPr="00712510">
        <w:rPr>
          <w:rFonts w:ascii="Arial" w:hAnsi="Arial" w:cs="Arial"/>
          <w:lang w:val="en-GB"/>
        </w:rPr>
        <w:t xml:space="preserve"> Centre-Val de Loire</w:t>
      </w:r>
    </w:p>
    <w:p w14:paraId="5C666EE2"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0B8BE46" w14:textId="77777777" w:rsidR="009B1CD0" w:rsidRDefault="009B1CD0" w:rsidP="00710FD6">
      <w:pPr>
        <w:tabs>
          <w:tab w:val="left" w:pos="851"/>
        </w:tabs>
        <w:jc w:val="both"/>
        <w:rPr>
          <w:rFonts w:ascii="Arial" w:hAnsi="Arial" w:cs="Arial"/>
        </w:rPr>
      </w:pPr>
    </w:p>
    <w:p w14:paraId="2A686C0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3053844" w14:textId="77777777" w:rsidR="009B1CD0" w:rsidRDefault="009B1CD0" w:rsidP="0083205E">
      <w:pPr>
        <w:tabs>
          <w:tab w:val="left" w:pos="851"/>
        </w:tabs>
        <w:jc w:val="both"/>
        <w:rPr>
          <w:rFonts w:ascii="Arial" w:hAnsi="Arial" w:cs="Arial"/>
        </w:rPr>
      </w:pPr>
    </w:p>
    <w:p w14:paraId="7A4C3582"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58ADADE5" w14:textId="77777777" w:rsidR="009B1CD0" w:rsidRDefault="009B1CD0" w:rsidP="0083205E">
      <w:pPr>
        <w:tabs>
          <w:tab w:val="left" w:pos="851"/>
        </w:tabs>
        <w:jc w:val="both"/>
        <w:rPr>
          <w:rFonts w:ascii="Arial" w:hAnsi="Arial" w:cs="Arial"/>
        </w:rPr>
      </w:pPr>
    </w:p>
    <w:p w14:paraId="19F509B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882EEB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20E0ED9" w14:textId="77777777" w:rsidR="009B1CD0" w:rsidRDefault="009B1CD0" w:rsidP="00CD46CC">
      <w:pPr>
        <w:tabs>
          <w:tab w:val="left" w:pos="851"/>
        </w:tabs>
        <w:jc w:val="both"/>
        <w:rPr>
          <w:rFonts w:ascii="Arial" w:hAnsi="Arial" w:cs="Arial"/>
        </w:rPr>
      </w:pPr>
    </w:p>
    <w:p w14:paraId="705C5F2A" w14:textId="77777777" w:rsidR="009B1CD0" w:rsidRDefault="009B1CD0" w:rsidP="009B45B9">
      <w:pPr>
        <w:tabs>
          <w:tab w:val="left" w:pos="851"/>
        </w:tabs>
        <w:jc w:val="both"/>
        <w:rPr>
          <w:rFonts w:ascii="Arial" w:hAnsi="Arial" w:cs="Arial"/>
        </w:rPr>
      </w:pPr>
    </w:p>
    <w:p w14:paraId="22BBC147" w14:textId="77777777" w:rsidR="009B1CD0" w:rsidRDefault="009B1CD0" w:rsidP="009B45B9">
      <w:pPr>
        <w:tabs>
          <w:tab w:val="left" w:pos="851"/>
        </w:tabs>
        <w:jc w:val="both"/>
        <w:rPr>
          <w:rFonts w:ascii="Arial" w:hAnsi="Arial" w:cs="Arial"/>
        </w:rPr>
      </w:pPr>
    </w:p>
    <w:p w14:paraId="17F2844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4DCA711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A604CA6" w14:textId="77777777" w:rsidR="009B1CD0" w:rsidRDefault="009B1CD0" w:rsidP="009B45B9">
      <w:pPr>
        <w:tabs>
          <w:tab w:val="left" w:pos="851"/>
        </w:tabs>
        <w:jc w:val="both"/>
        <w:rPr>
          <w:rFonts w:ascii="Arial" w:hAnsi="Arial" w:cs="Arial"/>
        </w:rPr>
      </w:pPr>
    </w:p>
    <w:p w14:paraId="0B697458" w14:textId="77777777" w:rsidR="009B1CD0" w:rsidRDefault="009B1CD0" w:rsidP="009B45B9">
      <w:pPr>
        <w:tabs>
          <w:tab w:val="left" w:pos="851"/>
        </w:tabs>
        <w:jc w:val="both"/>
        <w:rPr>
          <w:rFonts w:ascii="Arial" w:hAnsi="Arial" w:cs="Arial"/>
        </w:rPr>
      </w:pPr>
    </w:p>
    <w:p w14:paraId="67A106F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279632D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82A140A" w14:textId="77777777" w:rsidR="009B1CD0" w:rsidRDefault="009B1CD0" w:rsidP="009B45B9">
      <w:pPr>
        <w:pStyle w:val="fcase1ertab"/>
        <w:tabs>
          <w:tab w:val="left" w:pos="851"/>
        </w:tabs>
        <w:ind w:left="0" w:firstLine="0"/>
        <w:rPr>
          <w:rFonts w:ascii="Arial" w:hAnsi="Arial" w:cs="Arial"/>
        </w:rPr>
      </w:pPr>
    </w:p>
    <w:p w14:paraId="114F8F9D" w14:textId="77777777" w:rsidR="009B1CD0" w:rsidRDefault="009B1CD0" w:rsidP="009B45B9">
      <w:pPr>
        <w:pStyle w:val="fcase1ertab"/>
        <w:tabs>
          <w:tab w:val="left" w:pos="851"/>
        </w:tabs>
        <w:ind w:left="0" w:firstLine="0"/>
        <w:rPr>
          <w:rFonts w:ascii="Arial" w:hAnsi="Arial" w:cs="Arial"/>
        </w:rPr>
      </w:pPr>
    </w:p>
    <w:p w14:paraId="3445348E"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5DFE001B"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7456E173"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4413EA38"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B0D407B"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566F9C3A"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12C94C58" w14:textId="77777777" w:rsidR="009B1CD0" w:rsidRDefault="007D7A65" w:rsidP="009B45B9">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4F827554"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5ADBFB8B"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44DF024"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7D027D73"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6393A5F4" w14:textId="77777777" w:rsidR="009B1CD0" w:rsidRDefault="009B1CD0" w:rsidP="009B45B9">
      <w:pPr>
        <w:pStyle w:val="fcasegauche"/>
        <w:tabs>
          <w:tab w:val="left" w:pos="851"/>
        </w:tabs>
        <w:spacing w:after="0"/>
        <w:ind w:left="0" w:firstLine="0"/>
        <w:rPr>
          <w:rFonts w:ascii="Arial" w:hAnsi="Arial" w:cs="Arial"/>
        </w:rPr>
      </w:pPr>
    </w:p>
    <w:p w14:paraId="3252612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D66C587"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AB49F24" w14:textId="77777777" w:rsidR="00036500" w:rsidRDefault="00036500" w:rsidP="009B45B9">
      <w:pPr>
        <w:tabs>
          <w:tab w:val="left" w:pos="851"/>
          <w:tab w:val="left" w:pos="6237"/>
        </w:tabs>
        <w:rPr>
          <w:rFonts w:ascii="Arial" w:hAnsi="Arial" w:cs="Arial"/>
          <w:i/>
          <w:iCs/>
          <w:sz w:val="18"/>
          <w:szCs w:val="18"/>
        </w:rPr>
      </w:pPr>
    </w:p>
    <w:p w14:paraId="4E49EC6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4FF6B2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5BED6C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541F30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BC760F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E13F9A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F5D4D6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6FBB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E86FDE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25A198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AE063C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D5FFCF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777FD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1714B15"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706F2CF" w14:textId="77777777">
        <w:trPr>
          <w:trHeight w:val="1021"/>
        </w:trPr>
        <w:tc>
          <w:tcPr>
            <w:tcW w:w="4503" w:type="dxa"/>
            <w:tcBorders>
              <w:top w:val="single" w:sz="4" w:space="0" w:color="000000"/>
              <w:left w:val="single" w:sz="4" w:space="0" w:color="000000"/>
            </w:tcBorders>
            <w:shd w:val="clear" w:color="auto" w:fill="CCFFFF"/>
          </w:tcPr>
          <w:p w14:paraId="05923307"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4BC509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76D4BEF" w14:textId="77777777" w:rsidR="009B1CD0" w:rsidRDefault="009B1CD0" w:rsidP="006F3DF9">
            <w:pPr>
              <w:tabs>
                <w:tab w:val="left" w:pos="851"/>
              </w:tabs>
              <w:snapToGrid w:val="0"/>
              <w:jc w:val="both"/>
              <w:rPr>
                <w:rFonts w:ascii="Arial" w:hAnsi="Arial" w:cs="Arial"/>
              </w:rPr>
            </w:pPr>
          </w:p>
        </w:tc>
      </w:tr>
      <w:tr w:rsidR="009B1CD0" w14:paraId="57E326F8" w14:textId="77777777">
        <w:trPr>
          <w:trHeight w:val="1021"/>
        </w:trPr>
        <w:tc>
          <w:tcPr>
            <w:tcW w:w="4503" w:type="dxa"/>
            <w:tcBorders>
              <w:left w:val="single" w:sz="4" w:space="0" w:color="000000"/>
            </w:tcBorders>
            <w:shd w:val="clear" w:color="auto" w:fill="auto"/>
          </w:tcPr>
          <w:p w14:paraId="009DA0A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A28FC0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158D4A9" w14:textId="77777777" w:rsidR="009B1CD0" w:rsidRDefault="009B1CD0" w:rsidP="006F3DF9">
            <w:pPr>
              <w:tabs>
                <w:tab w:val="left" w:pos="851"/>
              </w:tabs>
              <w:snapToGrid w:val="0"/>
              <w:jc w:val="both"/>
              <w:rPr>
                <w:rFonts w:ascii="Arial" w:hAnsi="Arial" w:cs="Arial"/>
              </w:rPr>
            </w:pPr>
          </w:p>
        </w:tc>
      </w:tr>
      <w:tr w:rsidR="009B1CD0" w14:paraId="230B6335" w14:textId="77777777">
        <w:trPr>
          <w:trHeight w:val="1021"/>
        </w:trPr>
        <w:tc>
          <w:tcPr>
            <w:tcW w:w="4503" w:type="dxa"/>
            <w:tcBorders>
              <w:left w:val="single" w:sz="4" w:space="0" w:color="000000"/>
              <w:bottom w:val="single" w:sz="4" w:space="0" w:color="000000"/>
            </w:tcBorders>
            <w:shd w:val="clear" w:color="auto" w:fill="CCFFFF"/>
          </w:tcPr>
          <w:p w14:paraId="405ACE3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6A4D5F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CB125FF" w14:textId="77777777" w:rsidR="009B1CD0" w:rsidRDefault="009B1CD0" w:rsidP="006F3DF9">
            <w:pPr>
              <w:tabs>
                <w:tab w:val="left" w:pos="851"/>
              </w:tabs>
              <w:snapToGrid w:val="0"/>
              <w:jc w:val="both"/>
              <w:rPr>
                <w:rFonts w:ascii="Arial" w:hAnsi="Arial" w:cs="Arial"/>
              </w:rPr>
            </w:pPr>
          </w:p>
        </w:tc>
      </w:tr>
    </w:tbl>
    <w:p w14:paraId="06E9AB3E" w14:textId="77777777" w:rsidR="009B1CD0" w:rsidRDefault="009B1CD0" w:rsidP="006C4338">
      <w:pPr>
        <w:tabs>
          <w:tab w:val="left" w:pos="851"/>
          <w:tab w:val="left" w:pos="6237"/>
        </w:tabs>
      </w:pPr>
    </w:p>
    <w:p w14:paraId="4D5B2BD6" w14:textId="77777777" w:rsidR="009B1CD0" w:rsidRDefault="009B1CD0" w:rsidP="006C4338">
      <w:pPr>
        <w:pStyle w:val="fcasegauche"/>
        <w:tabs>
          <w:tab w:val="left" w:pos="851"/>
        </w:tabs>
        <w:spacing w:after="0"/>
        <w:ind w:left="0" w:firstLine="0"/>
        <w:rPr>
          <w:rFonts w:ascii="Arial" w:hAnsi="Arial" w:cs="Arial"/>
          <w:bCs/>
          <w:iCs/>
        </w:rPr>
      </w:pPr>
    </w:p>
    <w:p w14:paraId="3DAD811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43D383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BA2D4BF"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0C88EC3"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9198D8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4585BB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CC2B71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4F60D98"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E747B2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5A649F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770295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EE2F84"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0A1B70B" w14:textId="77777777" w:rsidR="009B1CD0" w:rsidRDefault="009B1CD0" w:rsidP="00934503">
      <w:pPr>
        <w:tabs>
          <w:tab w:val="left" w:pos="426"/>
          <w:tab w:val="left" w:pos="851"/>
        </w:tabs>
        <w:rPr>
          <w:rFonts w:ascii="Arial" w:hAnsi="Arial" w:cs="Arial"/>
          <w:b/>
        </w:rPr>
      </w:pPr>
    </w:p>
    <w:p w14:paraId="76F7DD8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1DFAC7F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8D6C1B9" w14:textId="77777777" w:rsidR="009B1CD0" w:rsidRDefault="009B1CD0" w:rsidP="009B45B9">
      <w:pPr>
        <w:tabs>
          <w:tab w:val="left" w:pos="426"/>
          <w:tab w:val="left" w:pos="851"/>
        </w:tabs>
        <w:jc w:val="both"/>
        <w:rPr>
          <w:rFonts w:ascii="Arial" w:hAnsi="Arial" w:cs="Arial"/>
          <w:b/>
        </w:rPr>
      </w:pPr>
    </w:p>
    <w:p w14:paraId="21D2B25F" w14:textId="77777777" w:rsidR="009B1CD0" w:rsidRDefault="009B1CD0" w:rsidP="009B45B9">
      <w:pPr>
        <w:tabs>
          <w:tab w:val="left" w:pos="426"/>
          <w:tab w:val="left" w:pos="851"/>
        </w:tabs>
        <w:jc w:val="both"/>
        <w:rPr>
          <w:rFonts w:ascii="Arial" w:hAnsi="Arial" w:cs="Arial"/>
          <w:b/>
        </w:rPr>
      </w:pPr>
    </w:p>
    <w:p w14:paraId="2B11AA06"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FB474E8" w14:textId="77777777" w:rsidR="009B1CD0" w:rsidRDefault="009B1CD0" w:rsidP="009B45B9">
      <w:pPr>
        <w:tabs>
          <w:tab w:val="left" w:pos="576"/>
          <w:tab w:val="left" w:pos="851"/>
        </w:tabs>
        <w:jc w:val="both"/>
        <w:rPr>
          <w:rFonts w:ascii="Arial" w:hAnsi="Arial" w:cs="Arial"/>
        </w:rPr>
      </w:pPr>
    </w:p>
    <w:p w14:paraId="28F5C21F"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w:t>
      </w:r>
      <w:r w:rsidR="00375481">
        <w:rPr>
          <w:rFonts w:ascii="Arial" w:hAnsi="Arial" w:cs="Arial"/>
        </w:rPr>
        <w:t xml:space="preserve"> </w:t>
      </w:r>
      <w:r w:rsidR="00375481" w:rsidRPr="00375481">
        <w:rPr>
          <w:rFonts w:ascii="Arial" w:hAnsi="Arial" w:cs="Arial"/>
          <w:b/>
          <w:bCs/>
        </w:rPr>
        <w:t xml:space="preserve">12 </w:t>
      </w:r>
      <w:r w:rsidRPr="00375481">
        <w:rPr>
          <w:rFonts w:ascii="Arial" w:hAnsi="Arial" w:cs="Arial"/>
          <w:b/>
          <w:bCs/>
        </w:rPr>
        <w:t>mois</w:t>
      </w:r>
      <w:r>
        <w:rPr>
          <w:rFonts w:ascii="Arial" w:hAnsi="Arial" w:cs="Arial"/>
        </w:rPr>
        <w:t xml:space="preserve"> </w:t>
      </w:r>
      <w:r w:rsidR="00375481">
        <w:rPr>
          <w:rFonts w:ascii="Arial" w:hAnsi="Arial" w:cs="Arial"/>
        </w:rPr>
        <w:t>à</w:t>
      </w:r>
      <w:r>
        <w:rPr>
          <w:rFonts w:ascii="Arial" w:hAnsi="Arial" w:cs="Arial"/>
        </w:rPr>
        <w:t xml:space="preserve"> compter de :</w:t>
      </w:r>
    </w:p>
    <w:p w14:paraId="7724F0EE" w14:textId="77777777" w:rsidR="009B1CD0" w:rsidRDefault="009B1CD0" w:rsidP="009B45B9">
      <w:pPr>
        <w:tabs>
          <w:tab w:val="left" w:pos="851"/>
        </w:tabs>
      </w:pPr>
      <w:r>
        <w:rPr>
          <w:rFonts w:ascii="Arial" w:hAnsi="Arial" w:cs="Arial"/>
          <w:i/>
          <w:sz w:val="18"/>
          <w:szCs w:val="18"/>
        </w:rPr>
        <w:t>(Cocher la case correspondante.)</w:t>
      </w:r>
    </w:p>
    <w:p w14:paraId="5F3BDA36" w14:textId="77777777" w:rsidR="009B1CD0" w:rsidRDefault="00844DAA" w:rsidP="009B45B9">
      <w:pPr>
        <w:tabs>
          <w:tab w:val="left" w:pos="851"/>
        </w:tabs>
        <w:spacing w:before="120"/>
        <w:ind w:left="567"/>
        <w:jc w:val="both"/>
      </w:pPr>
      <w:r>
        <w:tab/>
      </w:r>
      <w:r w:rsidR="00375481">
        <w:fldChar w:fldCharType="begin">
          <w:ffData>
            <w:name w:val=""/>
            <w:enabled/>
            <w:calcOnExit w:val="0"/>
            <w:checkBox>
              <w:size w:val="20"/>
              <w:default w:val="1"/>
            </w:checkBox>
          </w:ffData>
        </w:fldChar>
      </w:r>
      <w:r w:rsidR="00375481">
        <w:instrText xml:space="preserve"> FORMCHECKBOX </w:instrText>
      </w:r>
      <w:r w:rsidR="00375481">
        <w:fldChar w:fldCharType="separate"/>
      </w:r>
      <w:r w:rsidR="00375481">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162F3E49" w14:textId="77777777" w:rsidR="009B1CD0" w:rsidRDefault="00844DAA" w:rsidP="009B45B9">
      <w:pPr>
        <w:tabs>
          <w:tab w:val="left" w:pos="851"/>
        </w:tabs>
        <w:spacing w:before="120"/>
        <w:ind w:left="567"/>
        <w:jc w:val="both"/>
      </w:pPr>
      <w:r>
        <w:lastRenderedPageBreak/>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2D7522E1"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1C7D999" w14:textId="77777777" w:rsidR="009B1CD0" w:rsidRDefault="009B1CD0" w:rsidP="009B45B9">
      <w:pPr>
        <w:tabs>
          <w:tab w:val="left" w:pos="426"/>
          <w:tab w:val="left" w:pos="851"/>
        </w:tabs>
        <w:jc w:val="both"/>
        <w:rPr>
          <w:rFonts w:ascii="Arial" w:hAnsi="Arial" w:cs="Arial"/>
          <w:b/>
        </w:rPr>
      </w:pPr>
    </w:p>
    <w:p w14:paraId="6AF37D79" w14:textId="1F9C2C5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41EC8">
        <w:fldChar w:fldCharType="begin">
          <w:ffData>
            <w:name w:val=""/>
            <w:enabled/>
            <w:calcOnExit w:val="0"/>
            <w:checkBox>
              <w:size w:val="20"/>
              <w:default w:val="0"/>
            </w:checkBox>
          </w:ffData>
        </w:fldChar>
      </w:r>
      <w:r w:rsidR="00941EC8">
        <w:instrText xml:space="preserve"> FORMCHECKBOX </w:instrText>
      </w:r>
      <w:r w:rsidR="00941EC8">
        <w:fldChar w:fldCharType="end"/>
      </w:r>
      <w:r>
        <w:tab/>
      </w:r>
      <w:r w:rsidR="009D661E">
        <w:t>Non</w:t>
      </w:r>
      <w:r>
        <w:tab/>
      </w:r>
      <w:r>
        <w:tab/>
      </w:r>
      <w:r>
        <w:tab/>
      </w:r>
      <w:r w:rsidR="00941EC8">
        <w:fldChar w:fldCharType="begin">
          <w:ffData>
            <w:name w:val=""/>
            <w:enabled/>
            <w:calcOnExit w:val="0"/>
            <w:checkBox>
              <w:size w:val="20"/>
              <w:default w:val="1"/>
            </w:checkBox>
          </w:ffData>
        </w:fldChar>
      </w:r>
      <w:r w:rsidR="00941EC8">
        <w:instrText xml:space="preserve"> FORMCHECKBOX </w:instrText>
      </w:r>
      <w:r w:rsidR="00941EC8">
        <w:fldChar w:fldCharType="end"/>
      </w:r>
      <w:r>
        <w:tab/>
      </w:r>
      <w:r w:rsidR="009D661E">
        <w:t>Oui</w:t>
      </w:r>
    </w:p>
    <w:p w14:paraId="1A21825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2915BD5" w14:textId="77777777" w:rsidR="009B1CD0" w:rsidRDefault="009B1CD0" w:rsidP="009B45B9">
      <w:pPr>
        <w:tabs>
          <w:tab w:val="left" w:pos="426"/>
          <w:tab w:val="left" w:pos="851"/>
        </w:tabs>
        <w:jc w:val="both"/>
        <w:rPr>
          <w:rFonts w:ascii="Arial" w:hAnsi="Arial" w:cs="Arial"/>
        </w:rPr>
      </w:pPr>
    </w:p>
    <w:p w14:paraId="6D7CBE43"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59BFFE8"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CB552F4" w14:textId="77777777" w:rsidR="009B1CD0" w:rsidRPr="00375481"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433C3527" w14:textId="77777777" w:rsidR="00375481" w:rsidRDefault="00375481" w:rsidP="00375481">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2174978" w14:textId="77777777">
        <w:tc>
          <w:tcPr>
            <w:tcW w:w="10419" w:type="dxa"/>
            <w:shd w:val="clear" w:color="auto" w:fill="66CCFF"/>
          </w:tcPr>
          <w:p w14:paraId="77D0033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26A2BFA" w14:textId="77777777" w:rsidR="009B1CD0" w:rsidRDefault="009B1CD0" w:rsidP="006C4338">
      <w:pPr>
        <w:tabs>
          <w:tab w:val="left" w:pos="851"/>
        </w:tabs>
        <w:jc w:val="both"/>
      </w:pPr>
    </w:p>
    <w:p w14:paraId="4E25F62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16223D2" w14:textId="77777777" w:rsidR="005824AE" w:rsidRDefault="005824AE" w:rsidP="006C4338">
      <w:pPr>
        <w:tabs>
          <w:tab w:val="left" w:pos="851"/>
        </w:tabs>
        <w:jc w:val="both"/>
      </w:pPr>
    </w:p>
    <w:p w14:paraId="4D04F25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51D22FF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A3F6D7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787560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DFBF39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5BD497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8311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35014F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E570D5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CA7119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05B22BA" w14:textId="77777777" w:rsidR="00332B12" w:rsidRDefault="00332B12" w:rsidP="00B054DA">
            <w:pPr>
              <w:tabs>
                <w:tab w:val="left" w:pos="851"/>
              </w:tabs>
              <w:snapToGrid w:val="0"/>
              <w:jc w:val="both"/>
              <w:rPr>
                <w:rFonts w:ascii="Arial" w:hAnsi="Arial" w:cs="Arial"/>
                <w:b/>
                <w:bCs/>
              </w:rPr>
            </w:pPr>
          </w:p>
        </w:tc>
      </w:tr>
    </w:tbl>
    <w:p w14:paraId="3241D21A" w14:textId="77777777" w:rsidR="00375481" w:rsidRDefault="002904AF" w:rsidP="00375481">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225FF06" w14:textId="77777777" w:rsidR="00375481" w:rsidRDefault="00375481" w:rsidP="00375481">
      <w:pPr>
        <w:tabs>
          <w:tab w:val="left" w:pos="851"/>
        </w:tabs>
        <w:jc w:val="both"/>
        <w:rPr>
          <w:rFonts w:ascii="Arial" w:hAnsi="Arial" w:cs="Arial"/>
          <w:sz w:val="18"/>
          <w:szCs w:val="18"/>
        </w:rPr>
      </w:pPr>
    </w:p>
    <w:p w14:paraId="26B54FEA" w14:textId="77777777" w:rsidR="00332B12" w:rsidRDefault="00332B12" w:rsidP="00375481">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4C78978" w14:textId="77777777" w:rsidR="00332B12" w:rsidRDefault="00332B12" w:rsidP="006C4338">
      <w:pPr>
        <w:tabs>
          <w:tab w:val="left" w:pos="851"/>
        </w:tabs>
        <w:jc w:val="both"/>
      </w:pPr>
    </w:p>
    <w:p w14:paraId="45F182A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D2F2EF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62AA1AF" w14:textId="77777777" w:rsidR="009B1CD0" w:rsidRDefault="009B1CD0" w:rsidP="005846FB">
      <w:pPr>
        <w:tabs>
          <w:tab w:val="left" w:pos="851"/>
        </w:tabs>
        <w:rPr>
          <w:rFonts w:ascii="Arial" w:hAnsi="Arial" w:cs="Arial"/>
        </w:rPr>
      </w:pPr>
    </w:p>
    <w:p w14:paraId="5C89A77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7EB5C6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B45784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324C604" w14:textId="77777777" w:rsidR="001C733C" w:rsidRDefault="001C733C" w:rsidP="00CD46CC">
      <w:pPr>
        <w:tabs>
          <w:tab w:val="left" w:pos="851"/>
        </w:tabs>
        <w:rPr>
          <w:rFonts w:ascii="Arial" w:hAnsi="Arial" w:cs="Arial"/>
        </w:rPr>
      </w:pPr>
    </w:p>
    <w:p w14:paraId="34CD491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279D5B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707CC1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12D00D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6872A2E"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A69DEE8" w14:textId="77777777" w:rsidR="002904AF" w:rsidRDefault="002904AF" w:rsidP="001C733C">
      <w:pPr>
        <w:tabs>
          <w:tab w:val="left" w:pos="851"/>
        </w:tabs>
        <w:rPr>
          <w:rFonts w:ascii="Arial" w:hAnsi="Arial" w:cs="Arial"/>
        </w:rPr>
      </w:pPr>
    </w:p>
    <w:p w14:paraId="2A994CF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62A5BAC"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20BBB50" w14:textId="77777777" w:rsidR="002904AF" w:rsidRDefault="002904AF" w:rsidP="002904AF">
      <w:pPr>
        <w:tabs>
          <w:tab w:val="left" w:pos="851"/>
        </w:tabs>
        <w:rPr>
          <w:rFonts w:ascii="Arial" w:hAnsi="Arial" w:cs="Arial"/>
          <w:iCs/>
        </w:rPr>
      </w:pPr>
    </w:p>
    <w:p w14:paraId="071DC023"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B60AA8D"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67BA0A9" w14:textId="77777777" w:rsidR="002904AF" w:rsidRDefault="002904AF" w:rsidP="002904AF">
      <w:pPr>
        <w:tabs>
          <w:tab w:val="left" w:pos="851"/>
        </w:tabs>
        <w:ind w:left="1134" w:hanging="850"/>
        <w:rPr>
          <w:rFonts w:ascii="Arial" w:hAnsi="Arial" w:cs="Arial"/>
          <w:i/>
          <w:sz w:val="18"/>
          <w:szCs w:val="18"/>
        </w:rPr>
      </w:pPr>
    </w:p>
    <w:p w14:paraId="2FCF7180" w14:textId="77777777" w:rsidR="001C733C" w:rsidRDefault="001C733C" w:rsidP="001C733C">
      <w:pPr>
        <w:tabs>
          <w:tab w:val="left" w:pos="851"/>
        </w:tabs>
        <w:rPr>
          <w:rFonts w:ascii="Arial" w:hAnsi="Arial" w:cs="Arial"/>
          <w:i/>
          <w:sz w:val="18"/>
          <w:szCs w:val="18"/>
        </w:rPr>
      </w:pPr>
    </w:p>
    <w:p w14:paraId="444209E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481B01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E4C3FE9" w14:textId="77777777" w:rsidR="00036500" w:rsidRDefault="00036500" w:rsidP="005846FB">
      <w:pPr>
        <w:tabs>
          <w:tab w:val="left" w:pos="851"/>
        </w:tabs>
        <w:rPr>
          <w:rFonts w:ascii="Arial" w:hAnsi="Arial" w:cs="Arial"/>
        </w:rPr>
      </w:pPr>
    </w:p>
    <w:p w14:paraId="7E3CAF4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791D0457" w14:textId="77777777" w:rsidR="00AE7831" w:rsidRDefault="00AE7831" w:rsidP="009B45B9">
      <w:pPr>
        <w:tabs>
          <w:tab w:val="left" w:pos="851"/>
        </w:tabs>
        <w:ind w:left="1701" w:hanging="850"/>
        <w:jc w:val="both"/>
      </w:pPr>
    </w:p>
    <w:p w14:paraId="693C7DCE" w14:textId="77777777"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0B33FF2" w14:textId="77777777" w:rsidR="00036500" w:rsidRDefault="00036500" w:rsidP="006C4338">
      <w:pPr>
        <w:tabs>
          <w:tab w:val="left" w:pos="851"/>
        </w:tabs>
        <w:rPr>
          <w:rFonts w:ascii="Arial" w:hAnsi="Arial" w:cs="Arial"/>
          <w:iCs/>
        </w:rPr>
      </w:pPr>
    </w:p>
    <w:p w14:paraId="07A9074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A88D28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E019DE5"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128E0B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F13490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1E4C47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051006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9A26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ABEABA9" w14:textId="77777777" w:rsidTr="00B054DA">
        <w:trPr>
          <w:trHeight w:val="1021"/>
        </w:trPr>
        <w:tc>
          <w:tcPr>
            <w:tcW w:w="4644" w:type="dxa"/>
            <w:tcBorders>
              <w:top w:val="single" w:sz="4" w:space="0" w:color="000000"/>
              <w:left w:val="single" w:sz="4" w:space="0" w:color="000000"/>
            </w:tcBorders>
            <w:shd w:val="clear" w:color="auto" w:fill="CCFFFF"/>
          </w:tcPr>
          <w:p w14:paraId="4843059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E3A0B4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3CEAC8F" w14:textId="77777777" w:rsidR="00332B12" w:rsidRDefault="00332B12" w:rsidP="00B054DA">
            <w:pPr>
              <w:tabs>
                <w:tab w:val="left" w:pos="851"/>
              </w:tabs>
              <w:snapToGrid w:val="0"/>
              <w:jc w:val="both"/>
              <w:rPr>
                <w:rFonts w:ascii="Arial" w:hAnsi="Arial" w:cs="Arial"/>
                <w:b/>
                <w:bCs/>
              </w:rPr>
            </w:pPr>
          </w:p>
        </w:tc>
      </w:tr>
      <w:tr w:rsidR="00332B12" w14:paraId="5EC987CB" w14:textId="77777777" w:rsidTr="00B054DA">
        <w:trPr>
          <w:trHeight w:val="1021"/>
        </w:trPr>
        <w:tc>
          <w:tcPr>
            <w:tcW w:w="4644" w:type="dxa"/>
            <w:tcBorders>
              <w:left w:val="single" w:sz="4" w:space="0" w:color="000000"/>
            </w:tcBorders>
            <w:shd w:val="clear" w:color="auto" w:fill="auto"/>
          </w:tcPr>
          <w:p w14:paraId="0FCC57B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D4D37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65DFD42" w14:textId="77777777" w:rsidR="00332B12" w:rsidRDefault="00332B12" w:rsidP="00B054DA">
            <w:pPr>
              <w:tabs>
                <w:tab w:val="left" w:pos="851"/>
              </w:tabs>
              <w:snapToGrid w:val="0"/>
              <w:jc w:val="both"/>
              <w:rPr>
                <w:rFonts w:ascii="Arial" w:hAnsi="Arial" w:cs="Arial"/>
                <w:b/>
                <w:bCs/>
              </w:rPr>
            </w:pPr>
          </w:p>
        </w:tc>
      </w:tr>
      <w:tr w:rsidR="00332B12" w14:paraId="479A2B6F" w14:textId="77777777" w:rsidTr="00B054DA">
        <w:trPr>
          <w:trHeight w:val="1021"/>
        </w:trPr>
        <w:tc>
          <w:tcPr>
            <w:tcW w:w="4644" w:type="dxa"/>
            <w:tcBorders>
              <w:left w:val="single" w:sz="4" w:space="0" w:color="000000"/>
            </w:tcBorders>
            <w:shd w:val="clear" w:color="auto" w:fill="CCFFFF"/>
          </w:tcPr>
          <w:p w14:paraId="746B672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760953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F4A11D0" w14:textId="77777777" w:rsidR="00332B12" w:rsidRDefault="00332B12" w:rsidP="00B054DA">
            <w:pPr>
              <w:tabs>
                <w:tab w:val="left" w:pos="851"/>
              </w:tabs>
              <w:snapToGrid w:val="0"/>
              <w:jc w:val="both"/>
              <w:rPr>
                <w:rFonts w:ascii="Arial" w:hAnsi="Arial" w:cs="Arial"/>
                <w:b/>
                <w:bCs/>
              </w:rPr>
            </w:pPr>
          </w:p>
        </w:tc>
      </w:tr>
      <w:tr w:rsidR="00332B12" w14:paraId="5F70B415" w14:textId="77777777" w:rsidTr="00B054DA">
        <w:trPr>
          <w:trHeight w:val="1021"/>
        </w:trPr>
        <w:tc>
          <w:tcPr>
            <w:tcW w:w="4644" w:type="dxa"/>
            <w:tcBorders>
              <w:left w:val="single" w:sz="4" w:space="0" w:color="000000"/>
            </w:tcBorders>
            <w:shd w:val="clear" w:color="auto" w:fill="auto"/>
          </w:tcPr>
          <w:p w14:paraId="0081171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60B2E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FBC8CC1" w14:textId="77777777" w:rsidR="00332B12" w:rsidRDefault="00332B12" w:rsidP="00B054DA">
            <w:pPr>
              <w:tabs>
                <w:tab w:val="left" w:pos="851"/>
              </w:tabs>
              <w:snapToGrid w:val="0"/>
              <w:jc w:val="both"/>
              <w:rPr>
                <w:rFonts w:ascii="Arial" w:hAnsi="Arial" w:cs="Arial"/>
                <w:b/>
                <w:bCs/>
              </w:rPr>
            </w:pPr>
          </w:p>
        </w:tc>
      </w:tr>
      <w:tr w:rsidR="00332B12" w14:paraId="38FD6134" w14:textId="77777777" w:rsidTr="00B054DA">
        <w:trPr>
          <w:trHeight w:val="1021"/>
        </w:trPr>
        <w:tc>
          <w:tcPr>
            <w:tcW w:w="4644" w:type="dxa"/>
            <w:tcBorders>
              <w:left w:val="single" w:sz="4" w:space="0" w:color="000000"/>
              <w:bottom w:val="single" w:sz="4" w:space="0" w:color="000000"/>
            </w:tcBorders>
            <w:shd w:val="clear" w:color="auto" w:fill="CCFFFF"/>
          </w:tcPr>
          <w:p w14:paraId="01B9800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470F2F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C26D670" w14:textId="77777777" w:rsidR="00332B12" w:rsidRDefault="00332B12" w:rsidP="00B054DA">
            <w:pPr>
              <w:tabs>
                <w:tab w:val="left" w:pos="851"/>
              </w:tabs>
              <w:snapToGrid w:val="0"/>
              <w:jc w:val="both"/>
              <w:rPr>
                <w:rFonts w:ascii="Arial" w:hAnsi="Arial" w:cs="Arial"/>
                <w:b/>
                <w:bCs/>
              </w:rPr>
            </w:pPr>
          </w:p>
        </w:tc>
      </w:tr>
    </w:tbl>
    <w:p w14:paraId="6B86CB8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D3BBAE3"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113BFF9" w14:textId="77777777">
        <w:tc>
          <w:tcPr>
            <w:tcW w:w="10277" w:type="dxa"/>
            <w:shd w:val="clear" w:color="auto" w:fill="66CCFF"/>
          </w:tcPr>
          <w:p w14:paraId="677D6836" w14:textId="77777777" w:rsidR="009B1CD0" w:rsidRPr="00375481" w:rsidRDefault="008B2A38" w:rsidP="006B5057">
            <w:pPr>
              <w:rPr>
                <w:b/>
                <w:bCs/>
              </w:rPr>
            </w:pPr>
            <w:r w:rsidRPr="00375481">
              <w:rPr>
                <w:rFonts w:ascii="Arial" w:hAnsi="Arial" w:cs="Arial"/>
                <w:b/>
                <w:bCs/>
              </w:rPr>
              <w:br w:type="page"/>
            </w:r>
            <w:r w:rsidR="009B1CD0" w:rsidRPr="00375481">
              <w:rPr>
                <w:b/>
                <w:bCs/>
                <w:sz w:val="22"/>
                <w:szCs w:val="22"/>
              </w:rPr>
              <w:t xml:space="preserve">D - Identification </w:t>
            </w:r>
            <w:r w:rsidR="001C40C0" w:rsidRPr="00375481">
              <w:rPr>
                <w:b/>
                <w:bCs/>
                <w:sz w:val="22"/>
                <w:szCs w:val="22"/>
              </w:rPr>
              <w:t>et signature de l’acheteur</w:t>
            </w:r>
            <w:r w:rsidR="009B1CD0" w:rsidRPr="00375481">
              <w:rPr>
                <w:b/>
                <w:bCs/>
                <w:sz w:val="22"/>
                <w:szCs w:val="22"/>
              </w:rPr>
              <w:t>.</w:t>
            </w:r>
          </w:p>
        </w:tc>
      </w:tr>
    </w:tbl>
    <w:p w14:paraId="7DB8A3EC" w14:textId="77777777" w:rsidR="009B1CD0" w:rsidRDefault="009B1CD0" w:rsidP="006C4338">
      <w:pPr>
        <w:tabs>
          <w:tab w:val="left" w:pos="851"/>
        </w:tabs>
      </w:pPr>
    </w:p>
    <w:p w14:paraId="2F75873A" w14:textId="77777777" w:rsidR="009B1CD0" w:rsidRDefault="009B1CD0" w:rsidP="00375481">
      <w:pPr>
        <w:pStyle w:val="Titre1"/>
        <w:numPr>
          <w:ilvl w:val="1"/>
          <w:numId w:val="1"/>
        </w:numPr>
        <w:tabs>
          <w:tab w:val="left" w:pos="567"/>
          <w:tab w:val="left" w:pos="851"/>
        </w:tabs>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AD18487" w14:textId="77777777" w:rsidR="009B1CD0" w:rsidRPr="00375481" w:rsidRDefault="009B1CD0" w:rsidP="00375481">
      <w:pPr>
        <w:tabs>
          <w:tab w:val="left" w:pos="720"/>
          <w:tab w:val="left" w:pos="851"/>
        </w:tabs>
        <w:jc w:val="both"/>
        <w:rPr>
          <w:rFonts w:ascii="Arial" w:hAnsi="Arial" w:cs="Arial"/>
          <w:i/>
          <w:iCs/>
          <w:sz w:val="18"/>
          <w:szCs w:val="18"/>
        </w:rPr>
      </w:pPr>
      <w:r w:rsidRPr="00375481">
        <w:rPr>
          <w:rFonts w:ascii="Arial" w:hAnsi="Arial" w:cs="Arial"/>
          <w:i/>
          <w:iCs/>
          <w:sz w:val="18"/>
          <w:szCs w:val="18"/>
        </w:rPr>
        <w:t>(</w:t>
      </w:r>
      <w:r w:rsidR="008B2A38" w:rsidRPr="00375481">
        <w:rPr>
          <w:rFonts w:ascii="Arial" w:hAnsi="Arial" w:cs="Arial"/>
          <w:i/>
          <w:iCs/>
          <w:sz w:val="18"/>
          <w:szCs w:val="18"/>
        </w:rPr>
        <w:t>Reprendre le contenu de la mention figurant dans l’avis d’appel à la concurrence ou l’invitation à confirmer l’intérêt ; en cas de</w:t>
      </w:r>
      <w:r w:rsidR="00375481" w:rsidRPr="00375481">
        <w:rPr>
          <w:rFonts w:ascii="Arial" w:hAnsi="Arial" w:cs="Arial"/>
          <w:i/>
          <w:iCs/>
          <w:sz w:val="18"/>
          <w:szCs w:val="18"/>
        </w:rPr>
        <w:t xml:space="preserve"> </w:t>
      </w:r>
      <w:r w:rsidR="008B2A38" w:rsidRPr="00375481">
        <w:rPr>
          <w:rFonts w:ascii="Arial" w:hAnsi="Arial" w:cs="Arial"/>
          <w:i/>
          <w:iCs/>
          <w:sz w:val="18"/>
          <w:szCs w:val="18"/>
        </w:rPr>
        <w:t>publication d’une annonce au Journal officiel de l’Union européenne ou au Bulletin officiel des annonces de marchés publics, la simple indication de la référence à cet avis est suffisante</w:t>
      </w:r>
      <w:r w:rsidRPr="00375481">
        <w:rPr>
          <w:rFonts w:ascii="Arial" w:hAnsi="Arial" w:cs="Arial"/>
          <w:i/>
          <w:iCs/>
          <w:sz w:val="18"/>
          <w:szCs w:val="18"/>
        </w:rPr>
        <w:t>.)</w:t>
      </w:r>
    </w:p>
    <w:p w14:paraId="62D5FB51" w14:textId="77777777" w:rsidR="009B1CD0" w:rsidRPr="00375481" w:rsidRDefault="009B1CD0" w:rsidP="009B45B9">
      <w:pPr>
        <w:pStyle w:val="Titre1"/>
        <w:tabs>
          <w:tab w:val="left" w:pos="851"/>
        </w:tabs>
        <w:ind w:left="0"/>
        <w:jc w:val="both"/>
        <w:rPr>
          <w:rFonts w:ascii="Arial" w:hAnsi="Arial" w:cs="Arial"/>
          <w:bCs/>
        </w:rPr>
      </w:pPr>
    </w:p>
    <w:p w14:paraId="46174F2E" w14:textId="77777777" w:rsidR="00375481" w:rsidRPr="00375481" w:rsidRDefault="00375481" w:rsidP="00375481">
      <w:pPr>
        <w:numPr>
          <w:ilvl w:val="0"/>
          <w:numId w:val="1"/>
        </w:numPr>
        <w:rPr>
          <w:rFonts w:ascii="Calibri" w:hAnsi="Calibri" w:cs="Calibri"/>
          <w:b/>
          <w:bCs/>
          <w:lang w:eastAsia="fr-FR"/>
        </w:rPr>
      </w:pPr>
      <w:r w:rsidRPr="00375481">
        <w:rPr>
          <w:rFonts w:ascii="Calibri" w:hAnsi="Calibri" w:cs="Calibri"/>
          <w:b/>
          <w:bCs/>
          <w:lang w:eastAsia="fr-FR"/>
        </w:rPr>
        <w:t xml:space="preserve">Chambre de commerce et d’industrie Centre-Val de Loire </w:t>
      </w:r>
    </w:p>
    <w:p w14:paraId="0745821D" w14:textId="77777777" w:rsidR="00375481" w:rsidRPr="00375481" w:rsidRDefault="00375481" w:rsidP="00375481">
      <w:pPr>
        <w:numPr>
          <w:ilvl w:val="0"/>
          <w:numId w:val="1"/>
        </w:numPr>
        <w:rPr>
          <w:rFonts w:ascii="Calibri" w:hAnsi="Calibri" w:cs="Calibri"/>
          <w:b/>
          <w:bCs/>
          <w:lang w:eastAsia="fr-FR"/>
        </w:rPr>
      </w:pPr>
      <w:r w:rsidRPr="00375481">
        <w:rPr>
          <w:rFonts w:ascii="Calibri" w:hAnsi="Calibri" w:cs="Calibri"/>
          <w:b/>
          <w:bCs/>
          <w:lang w:eastAsia="fr-FR"/>
        </w:rPr>
        <w:t xml:space="preserve">1 Place </w:t>
      </w:r>
      <w:proofErr w:type="spellStart"/>
      <w:r w:rsidRPr="00375481">
        <w:rPr>
          <w:rFonts w:ascii="Calibri" w:hAnsi="Calibri" w:cs="Calibri"/>
          <w:b/>
          <w:bCs/>
          <w:lang w:eastAsia="fr-FR"/>
        </w:rPr>
        <w:t>Rivierre-Casalis</w:t>
      </w:r>
      <w:proofErr w:type="spellEnd"/>
      <w:r w:rsidRPr="00375481">
        <w:rPr>
          <w:rFonts w:ascii="Calibri" w:hAnsi="Calibri" w:cs="Calibri"/>
          <w:b/>
          <w:bCs/>
          <w:lang w:eastAsia="fr-FR"/>
        </w:rPr>
        <w:t xml:space="preserve"> </w:t>
      </w:r>
    </w:p>
    <w:p w14:paraId="109D4351" w14:textId="77777777" w:rsidR="00375481" w:rsidRPr="00375481" w:rsidRDefault="00375481" w:rsidP="00375481">
      <w:pPr>
        <w:numPr>
          <w:ilvl w:val="0"/>
          <w:numId w:val="1"/>
        </w:numPr>
        <w:rPr>
          <w:rFonts w:ascii="Calibri" w:hAnsi="Calibri" w:cs="Calibri"/>
          <w:b/>
          <w:bCs/>
          <w:lang w:eastAsia="fr-FR"/>
        </w:rPr>
      </w:pPr>
      <w:r w:rsidRPr="00375481">
        <w:rPr>
          <w:rFonts w:ascii="Calibri" w:hAnsi="Calibri" w:cs="Calibri"/>
          <w:b/>
          <w:bCs/>
          <w:lang w:eastAsia="fr-FR"/>
        </w:rPr>
        <w:t xml:space="preserve">45400 Fleury-les-Aubrais </w:t>
      </w:r>
    </w:p>
    <w:p w14:paraId="7C2C376A" w14:textId="77777777" w:rsidR="009B1CD0" w:rsidRDefault="009B1CD0" w:rsidP="005846FB">
      <w:pPr>
        <w:pStyle w:val="En-tte"/>
        <w:tabs>
          <w:tab w:val="clear" w:pos="4536"/>
          <w:tab w:val="clear" w:pos="9072"/>
          <w:tab w:val="left" w:pos="851"/>
        </w:tabs>
        <w:jc w:val="both"/>
        <w:rPr>
          <w:rFonts w:ascii="Arial" w:hAnsi="Arial" w:cs="Arial"/>
        </w:rPr>
      </w:pPr>
    </w:p>
    <w:p w14:paraId="4756D82A" w14:textId="77777777" w:rsidR="00375481" w:rsidRDefault="00375481" w:rsidP="005846FB">
      <w:pPr>
        <w:pStyle w:val="En-tte"/>
        <w:tabs>
          <w:tab w:val="clear" w:pos="4536"/>
          <w:tab w:val="clear" w:pos="9072"/>
          <w:tab w:val="left" w:pos="851"/>
        </w:tabs>
        <w:jc w:val="both"/>
        <w:rPr>
          <w:rFonts w:ascii="Arial" w:hAnsi="Arial" w:cs="Arial"/>
        </w:rPr>
      </w:pPr>
    </w:p>
    <w:p w14:paraId="69AFAA6F"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132A42BD"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74EFB0A" w14:textId="77777777" w:rsidR="009B1CD0" w:rsidRDefault="009B1CD0" w:rsidP="0083205E">
      <w:pPr>
        <w:tabs>
          <w:tab w:val="left" w:pos="851"/>
        </w:tabs>
        <w:jc w:val="both"/>
        <w:rPr>
          <w:rFonts w:ascii="Arial" w:hAnsi="Arial" w:cs="Arial"/>
        </w:rPr>
      </w:pPr>
    </w:p>
    <w:p w14:paraId="0C01992F" w14:textId="77777777" w:rsidR="009B1CD0" w:rsidRPr="00375481" w:rsidRDefault="00375481" w:rsidP="00934503">
      <w:pPr>
        <w:tabs>
          <w:tab w:val="left" w:pos="851"/>
        </w:tabs>
        <w:jc w:val="both"/>
        <w:rPr>
          <w:rFonts w:ascii="Calibri" w:hAnsi="Calibri" w:cs="Calibri"/>
        </w:rPr>
      </w:pPr>
      <w:r w:rsidRPr="00375481">
        <w:rPr>
          <w:rFonts w:ascii="Calibri" w:hAnsi="Calibri" w:cs="Calibri"/>
          <w:b/>
          <w:bCs/>
        </w:rPr>
        <w:t>Monsieur Jacques Martinet, président de la Chambre de Commerce et d'Industrie (CCI) Centre-Val de Loire.</w:t>
      </w:r>
    </w:p>
    <w:p w14:paraId="345E5ECA" w14:textId="77777777" w:rsidR="009B1CD0" w:rsidRDefault="009B1CD0" w:rsidP="009B45B9">
      <w:pPr>
        <w:tabs>
          <w:tab w:val="left" w:pos="851"/>
        </w:tabs>
        <w:jc w:val="both"/>
        <w:rPr>
          <w:rFonts w:ascii="Arial" w:hAnsi="Arial" w:cs="Arial"/>
        </w:rPr>
      </w:pPr>
    </w:p>
    <w:p w14:paraId="2367467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C084B2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53903C4" w14:textId="77777777" w:rsidR="009B1CD0" w:rsidRDefault="009B1CD0" w:rsidP="009B45B9">
      <w:pPr>
        <w:tabs>
          <w:tab w:val="left" w:pos="851"/>
        </w:tabs>
        <w:jc w:val="both"/>
        <w:rPr>
          <w:rFonts w:ascii="Arial" w:hAnsi="Arial" w:cs="Arial"/>
        </w:rPr>
      </w:pPr>
    </w:p>
    <w:p w14:paraId="2752712A" w14:textId="77777777" w:rsidR="001C40C0" w:rsidRPr="00375481" w:rsidRDefault="00375481" w:rsidP="009B45B9">
      <w:pPr>
        <w:tabs>
          <w:tab w:val="left" w:pos="851"/>
        </w:tabs>
        <w:jc w:val="both"/>
        <w:rPr>
          <w:rFonts w:ascii="Calibri" w:hAnsi="Calibri" w:cs="Calibri"/>
          <w:b/>
          <w:bCs/>
        </w:rPr>
      </w:pPr>
      <w:r w:rsidRPr="00375481">
        <w:rPr>
          <w:rFonts w:ascii="Calibri" w:hAnsi="Calibri" w:cs="Calibri"/>
          <w:b/>
          <w:bCs/>
        </w:rPr>
        <w:t>Monsieur Jacques Martinet, président de la Chambre de Commerce et d'Industrie (CCI) Centre-Val de Loire.</w:t>
      </w:r>
    </w:p>
    <w:p w14:paraId="20CC0E95" w14:textId="77777777" w:rsidR="009B1CD0" w:rsidRDefault="009B1CD0" w:rsidP="009B45B9">
      <w:pPr>
        <w:pStyle w:val="fcase2metab"/>
        <w:ind w:left="0" w:firstLine="0"/>
        <w:rPr>
          <w:rFonts w:ascii="Arial" w:hAnsi="Arial" w:cs="Arial"/>
        </w:rPr>
      </w:pPr>
    </w:p>
    <w:p w14:paraId="4F58380E" w14:textId="77777777" w:rsidR="00375481" w:rsidRDefault="00375481" w:rsidP="009B45B9">
      <w:pPr>
        <w:pStyle w:val="fcase2metab"/>
        <w:ind w:left="0" w:firstLine="0"/>
        <w:rPr>
          <w:rFonts w:ascii="Arial" w:hAnsi="Arial" w:cs="Arial"/>
        </w:rPr>
      </w:pPr>
    </w:p>
    <w:p w14:paraId="066B4755"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C9C3DFA"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1027F34" w14:textId="77777777" w:rsidR="009B1CD0" w:rsidRDefault="009B1CD0" w:rsidP="009B45B9">
      <w:pPr>
        <w:pStyle w:val="fcase2metab"/>
        <w:rPr>
          <w:rFonts w:ascii="Arial" w:hAnsi="Arial" w:cs="Arial"/>
        </w:rPr>
      </w:pPr>
    </w:p>
    <w:p w14:paraId="07D6D080" w14:textId="77777777" w:rsidR="001C40C0" w:rsidRPr="00375481" w:rsidRDefault="00375481" w:rsidP="009B45B9">
      <w:pPr>
        <w:pStyle w:val="fcase2metab"/>
        <w:rPr>
          <w:rFonts w:ascii="Calibri" w:hAnsi="Calibri" w:cs="Calibri"/>
        </w:rPr>
      </w:pPr>
      <w:r w:rsidRPr="00375481">
        <w:rPr>
          <w:rFonts w:ascii="Calibri" w:hAnsi="Calibri" w:cs="Calibri"/>
        </w:rPr>
        <w:t>Sans objet.</w:t>
      </w:r>
    </w:p>
    <w:p w14:paraId="57097379" w14:textId="77777777" w:rsidR="009B1CD0" w:rsidRDefault="009B1CD0" w:rsidP="009B45B9">
      <w:pPr>
        <w:pStyle w:val="fcase2metab"/>
        <w:ind w:left="0" w:firstLine="0"/>
        <w:rPr>
          <w:rFonts w:ascii="Arial" w:hAnsi="Arial" w:cs="Arial"/>
        </w:rPr>
      </w:pPr>
    </w:p>
    <w:p w14:paraId="209FD2E8" w14:textId="77777777" w:rsidR="009B1CD0" w:rsidRDefault="009B1CD0" w:rsidP="009B45B9">
      <w:pPr>
        <w:pStyle w:val="fcase2metab"/>
        <w:ind w:left="0" w:firstLine="0"/>
        <w:rPr>
          <w:rFonts w:ascii="Arial" w:hAnsi="Arial" w:cs="Arial"/>
        </w:rPr>
      </w:pPr>
    </w:p>
    <w:p w14:paraId="2E6AE1FA"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56C098A" w14:textId="77777777" w:rsidR="0079785C" w:rsidRDefault="0079785C" w:rsidP="009B45B9">
      <w:pPr>
        <w:pStyle w:val="fcase2metab"/>
        <w:rPr>
          <w:rFonts w:ascii="Arial" w:hAnsi="Arial" w:cs="Arial"/>
        </w:rPr>
      </w:pPr>
    </w:p>
    <w:p w14:paraId="2CB6C52E" w14:textId="77777777" w:rsidR="009B1CD0" w:rsidRDefault="009B1CD0" w:rsidP="009B45B9">
      <w:pPr>
        <w:tabs>
          <w:tab w:val="left" w:pos="851"/>
        </w:tabs>
        <w:rPr>
          <w:rFonts w:ascii="Arial" w:hAnsi="Arial" w:cs="Arial"/>
        </w:rPr>
      </w:pPr>
    </w:p>
    <w:p w14:paraId="7AB74B9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4DB4CB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C1C2F73" w14:textId="77777777" w:rsidR="009B1CD0" w:rsidRDefault="009B1CD0" w:rsidP="009B45B9">
      <w:pPr>
        <w:tabs>
          <w:tab w:val="left" w:pos="851"/>
        </w:tabs>
        <w:rPr>
          <w:rFonts w:ascii="Arial" w:hAnsi="Arial" w:cs="Arial"/>
        </w:rPr>
      </w:pPr>
    </w:p>
    <w:p w14:paraId="7055367A" w14:textId="77777777" w:rsidR="009B1CD0" w:rsidRDefault="009B1CD0" w:rsidP="009B45B9">
      <w:pPr>
        <w:tabs>
          <w:tab w:val="left" w:pos="851"/>
        </w:tabs>
        <w:rPr>
          <w:rFonts w:ascii="Arial" w:hAnsi="Arial" w:cs="Arial"/>
        </w:rPr>
      </w:pPr>
    </w:p>
    <w:p w14:paraId="1017CF26" w14:textId="77777777" w:rsidR="009B1CD0" w:rsidRDefault="009B1CD0" w:rsidP="009B45B9">
      <w:pPr>
        <w:tabs>
          <w:tab w:val="left" w:pos="851"/>
        </w:tabs>
        <w:rPr>
          <w:rFonts w:ascii="Arial" w:hAnsi="Arial" w:cs="Arial"/>
        </w:rPr>
      </w:pPr>
    </w:p>
    <w:p w14:paraId="7C729CC6" w14:textId="77777777" w:rsidR="009B1CD0" w:rsidRDefault="009B1CD0" w:rsidP="009B45B9">
      <w:pPr>
        <w:tabs>
          <w:tab w:val="left" w:pos="851"/>
        </w:tabs>
        <w:rPr>
          <w:rFonts w:ascii="Arial" w:hAnsi="Arial" w:cs="Arial"/>
        </w:rPr>
      </w:pPr>
    </w:p>
    <w:p w14:paraId="53F54C11"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375481">
        <w:rPr>
          <w:rFonts w:ascii="Arial" w:hAnsi="Arial" w:cs="Arial"/>
        </w:rPr>
        <w:t xml:space="preserve">Fleury-les-Aubrais, </w:t>
      </w:r>
      <w:r>
        <w:rPr>
          <w:rFonts w:ascii="Arial" w:hAnsi="Arial" w:cs="Arial"/>
        </w:rPr>
        <w:t>le …………………</w:t>
      </w:r>
    </w:p>
    <w:p w14:paraId="04741700" w14:textId="77777777" w:rsidR="009B1CD0" w:rsidRDefault="009B1CD0" w:rsidP="009B45B9">
      <w:pPr>
        <w:tabs>
          <w:tab w:val="left" w:pos="851"/>
        </w:tabs>
      </w:pPr>
    </w:p>
    <w:p w14:paraId="74A300E9" w14:textId="77777777" w:rsidR="009B1CD0" w:rsidRDefault="009B1CD0" w:rsidP="009B45B9">
      <w:pPr>
        <w:tabs>
          <w:tab w:val="left" w:pos="851"/>
        </w:tabs>
      </w:pPr>
    </w:p>
    <w:p w14:paraId="2C66E767" w14:textId="77777777" w:rsidR="009B1CD0" w:rsidRDefault="009B1CD0" w:rsidP="009B45B9">
      <w:pPr>
        <w:tabs>
          <w:tab w:val="left" w:pos="851"/>
        </w:tabs>
      </w:pPr>
    </w:p>
    <w:p w14:paraId="02C81E88" w14:textId="77777777" w:rsidR="009B1CD0" w:rsidRDefault="009B1CD0" w:rsidP="009B45B9">
      <w:pPr>
        <w:tabs>
          <w:tab w:val="left" w:pos="851"/>
        </w:tabs>
      </w:pPr>
    </w:p>
    <w:p w14:paraId="5247FF2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F145A68"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ADD0D17" w14:textId="77777777" w:rsidR="009B1CD0" w:rsidRDefault="009B1CD0" w:rsidP="009B45B9">
      <w:pPr>
        <w:tabs>
          <w:tab w:val="left" w:pos="851"/>
        </w:tabs>
        <w:jc w:val="both"/>
      </w:pPr>
    </w:p>
    <w:p w14:paraId="4D4C05DE" w14:textId="77777777" w:rsidR="009B1CD0" w:rsidRDefault="009B1CD0" w:rsidP="009B45B9">
      <w:pPr>
        <w:tabs>
          <w:tab w:val="left" w:pos="851"/>
        </w:tabs>
        <w:jc w:val="both"/>
      </w:pPr>
    </w:p>
    <w:p w14:paraId="7889FFAB" w14:textId="77777777" w:rsidR="009B1CD0" w:rsidRDefault="009B1CD0" w:rsidP="009B45B9">
      <w:pPr>
        <w:tabs>
          <w:tab w:val="left" w:pos="851"/>
        </w:tabs>
        <w:jc w:val="both"/>
      </w:pPr>
    </w:p>
    <w:p w14:paraId="61224425" w14:textId="77777777" w:rsidR="002C2CA3" w:rsidRDefault="002C2CA3" w:rsidP="009B45B9">
      <w:pPr>
        <w:tabs>
          <w:tab w:val="left" w:pos="851"/>
        </w:tabs>
        <w:jc w:val="both"/>
      </w:pPr>
    </w:p>
    <w:p w14:paraId="7A9D378C"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A3D9F" w14:textId="77777777" w:rsidR="00AB4BB7" w:rsidRDefault="00AB4BB7">
      <w:r>
        <w:separator/>
      </w:r>
    </w:p>
  </w:endnote>
  <w:endnote w:type="continuationSeparator" w:id="0">
    <w:p w14:paraId="4B5ED43E" w14:textId="77777777" w:rsidR="00AB4BB7" w:rsidRDefault="00AB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ADE3B30" w14:textId="77777777" w:rsidTr="0083205E">
      <w:trPr>
        <w:tblHeader/>
      </w:trPr>
      <w:tc>
        <w:tcPr>
          <w:tcW w:w="2906" w:type="dxa"/>
          <w:shd w:val="clear" w:color="auto" w:fill="66CCFF"/>
        </w:tcPr>
        <w:p w14:paraId="19A3F05F" w14:textId="77777777" w:rsidR="005824AE" w:rsidRPr="00375481" w:rsidRDefault="005824AE" w:rsidP="009B45B9">
          <w:pPr>
            <w:ind w:right="-638"/>
            <w:rPr>
              <w:rFonts w:ascii="Calibri" w:hAnsi="Calibri" w:cs="Calibri"/>
              <w:b/>
              <w:i/>
            </w:rPr>
          </w:pPr>
          <w:r w:rsidRPr="00375481">
            <w:rPr>
              <w:rFonts w:ascii="Calibri" w:hAnsi="Calibri" w:cs="Calibri"/>
              <w:b/>
            </w:rPr>
            <w:t>ATTRI1 – Acte d’engagement</w:t>
          </w:r>
        </w:p>
      </w:tc>
      <w:tc>
        <w:tcPr>
          <w:tcW w:w="5528" w:type="dxa"/>
          <w:shd w:val="clear" w:color="auto" w:fill="66CCFF"/>
        </w:tcPr>
        <w:p w14:paraId="414925AF" w14:textId="05665DF8" w:rsidR="005824AE" w:rsidRPr="00375481" w:rsidRDefault="00A702CE" w:rsidP="00FE48C9">
          <w:pPr>
            <w:jc w:val="center"/>
            <w:rPr>
              <w:rFonts w:ascii="Calibri" w:hAnsi="Calibri" w:cs="Calibri"/>
              <w:b/>
            </w:rPr>
          </w:pPr>
          <w:r w:rsidRPr="00A702CE">
            <w:rPr>
              <w:rFonts w:ascii="Calibri" w:hAnsi="Calibri" w:cs="Calibri"/>
              <w:b/>
            </w:rPr>
            <w:t>N° du marché public : 2026 – 066</w:t>
          </w:r>
        </w:p>
      </w:tc>
      <w:tc>
        <w:tcPr>
          <w:tcW w:w="896" w:type="dxa"/>
          <w:shd w:val="clear" w:color="auto" w:fill="66CCFF"/>
        </w:tcPr>
        <w:p w14:paraId="2E3774C1" w14:textId="77777777" w:rsidR="005824AE" w:rsidRPr="00375481" w:rsidRDefault="005824AE">
          <w:pPr>
            <w:tabs>
              <w:tab w:val="center" w:pos="1366"/>
              <w:tab w:val="right" w:pos="2733"/>
            </w:tabs>
            <w:rPr>
              <w:rFonts w:ascii="Calibri" w:hAnsi="Calibri" w:cs="Calibri"/>
            </w:rPr>
          </w:pPr>
          <w:r w:rsidRPr="00375481">
            <w:rPr>
              <w:rFonts w:ascii="Calibri" w:hAnsi="Calibri" w:cs="Calibri"/>
              <w:b/>
            </w:rPr>
            <w:t xml:space="preserve">Page : </w:t>
          </w:r>
        </w:p>
      </w:tc>
      <w:tc>
        <w:tcPr>
          <w:tcW w:w="567" w:type="dxa"/>
          <w:shd w:val="clear" w:color="auto" w:fill="66CCFF"/>
        </w:tcPr>
        <w:p w14:paraId="2086E336" w14:textId="77777777" w:rsidR="005824AE" w:rsidRPr="00375481" w:rsidRDefault="005824AE">
          <w:pPr>
            <w:jc w:val="center"/>
            <w:rPr>
              <w:rFonts w:ascii="Calibri" w:hAnsi="Calibri" w:cs="Calibri"/>
              <w:b/>
            </w:rPr>
          </w:pPr>
          <w:r w:rsidRPr="00375481">
            <w:rPr>
              <w:rStyle w:val="Numrodepage"/>
              <w:rFonts w:ascii="Calibri" w:hAnsi="Calibri" w:cs="Calibri"/>
              <w:b/>
            </w:rPr>
            <w:fldChar w:fldCharType="begin"/>
          </w:r>
          <w:r w:rsidRPr="00375481">
            <w:rPr>
              <w:rStyle w:val="Numrodepage"/>
              <w:rFonts w:ascii="Calibri" w:hAnsi="Calibri" w:cs="Calibri"/>
              <w:b/>
            </w:rPr>
            <w:instrText xml:space="preserve"> PAGE </w:instrText>
          </w:r>
          <w:r w:rsidRPr="00375481">
            <w:rPr>
              <w:rStyle w:val="Numrodepage"/>
              <w:rFonts w:ascii="Calibri" w:hAnsi="Calibri" w:cs="Calibri"/>
              <w:b/>
            </w:rPr>
            <w:fldChar w:fldCharType="separate"/>
          </w:r>
          <w:r w:rsidR="00156924" w:rsidRPr="00375481">
            <w:rPr>
              <w:rStyle w:val="Numrodepage"/>
              <w:rFonts w:ascii="Calibri" w:hAnsi="Calibri" w:cs="Calibri"/>
              <w:b/>
              <w:noProof/>
            </w:rPr>
            <w:t>5</w:t>
          </w:r>
          <w:r w:rsidRPr="00375481">
            <w:rPr>
              <w:rStyle w:val="Numrodepage"/>
              <w:rFonts w:ascii="Calibri" w:hAnsi="Calibri" w:cs="Calibri"/>
              <w:b/>
            </w:rPr>
            <w:fldChar w:fldCharType="end"/>
          </w:r>
        </w:p>
      </w:tc>
      <w:tc>
        <w:tcPr>
          <w:tcW w:w="165" w:type="dxa"/>
          <w:shd w:val="clear" w:color="auto" w:fill="66CCFF"/>
        </w:tcPr>
        <w:p w14:paraId="71C752F3" w14:textId="77777777" w:rsidR="005824AE" w:rsidRPr="00375481" w:rsidRDefault="005824AE">
          <w:pPr>
            <w:jc w:val="center"/>
            <w:rPr>
              <w:rFonts w:ascii="Calibri" w:hAnsi="Calibri" w:cs="Calibri"/>
            </w:rPr>
          </w:pPr>
          <w:r w:rsidRPr="00375481">
            <w:rPr>
              <w:rFonts w:ascii="Calibri" w:hAnsi="Calibri" w:cs="Calibri"/>
              <w:b/>
            </w:rPr>
            <w:t>/</w:t>
          </w:r>
        </w:p>
      </w:tc>
      <w:tc>
        <w:tcPr>
          <w:tcW w:w="544" w:type="dxa"/>
          <w:shd w:val="clear" w:color="auto" w:fill="66CCFF"/>
        </w:tcPr>
        <w:p w14:paraId="06C6274C" w14:textId="77777777" w:rsidR="005824AE" w:rsidRPr="00375481" w:rsidRDefault="005824AE">
          <w:pPr>
            <w:jc w:val="center"/>
            <w:rPr>
              <w:rFonts w:ascii="Calibri" w:hAnsi="Calibri" w:cs="Calibri"/>
            </w:rPr>
          </w:pPr>
          <w:r w:rsidRPr="00375481">
            <w:rPr>
              <w:rStyle w:val="Numrodepage"/>
              <w:rFonts w:ascii="Calibri" w:hAnsi="Calibri" w:cs="Calibri"/>
              <w:b/>
            </w:rPr>
            <w:fldChar w:fldCharType="begin"/>
          </w:r>
          <w:r w:rsidRPr="00375481">
            <w:rPr>
              <w:rStyle w:val="Numrodepage"/>
              <w:rFonts w:ascii="Calibri" w:hAnsi="Calibri" w:cs="Calibri"/>
              <w:b/>
            </w:rPr>
            <w:instrText xml:space="preserve"> NUMPAGES \*Arabic </w:instrText>
          </w:r>
          <w:r w:rsidRPr="00375481">
            <w:rPr>
              <w:rStyle w:val="Numrodepage"/>
              <w:rFonts w:ascii="Calibri" w:hAnsi="Calibri" w:cs="Calibri"/>
              <w:b/>
            </w:rPr>
            <w:fldChar w:fldCharType="separate"/>
          </w:r>
          <w:r w:rsidR="00156924" w:rsidRPr="00375481">
            <w:rPr>
              <w:rStyle w:val="Numrodepage"/>
              <w:rFonts w:ascii="Calibri" w:hAnsi="Calibri" w:cs="Calibri"/>
              <w:b/>
              <w:noProof/>
            </w:rPr>
            <w:t>7</w:t>
          </w:r>
          <w:r w:rsidRPr="00375481">
            <w:rPr>
              <w:rStyle w:val="Numrodepage"/>
              <w:rFonts w:ascii="Calibri" w:hAnsi="Calibri" w:cs="Calibri"/>
              <w:b/>
            </w:rPr>
            <w:fldChar w:fldCharType="end"/>
          </w:r>
        </w:p>
      </w:tc>
    </w:tr>
  </w:tbl>
  <w:p w14:paraId="3A91A390" w14:textId="77777777" w:rsidR="005824AE" w:rsidRPr="00840934" w:rsidRDefault="005824AE" w:rsidP="003754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EAA62" w14:textId="77777777" w:rsidR="00AB4BB7" w:rsidRDefault="00AB4BB7">
      <w:r>
        <w:separator/>
      </w:r>
    </w:p>
  </w:footnote>
  <w:footnote w:type="continuationSeparator" w:id="0">
    <w:p w14:paraId="4F257F34" w14:textId="77777777" w:rsidR="00AB4BB7" w:rsidRDefault="00AB4BB7">
      <w:r>
        <w:continuationSeparator/>
      </w:r>
    </w:p>
  </w:footnote>
  <w:footnote w:id="1">
    <w:p w14:paraId="34DE8A7F"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873EEC5"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29BE417"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06962786">
    <w:abstractNumId w:val="0"/>
  </w:num>
  <w:num w:numId="2" w16cid:durableId="653990227">
    <w:abstractNumId w:val="1"/>
  </w:num>
  <w:num w:numId="3" w16cid:durableId="1190296128">
    <w:abstractNumId w:val="2"/>
  </w:num>
  <w:num w:numId="4" w16cid:durableId="734275477">
    <w:abstractNumId w:val="4"/>
  </w:num>
  <w:num w:numId="5" w16cid:durableId="994645086">
    <w:abstractNumId w:val="3"/>
  </w:num>
  <w:num w:numId="6" w16cid:durableId="312300797">
    <w:abstractNumId w:val="5"/>
  </w:num>
  <w:num w:numId="7" w16cid:durableId="731318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1220A"/>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75481"/>
    <w:rsid w:val="00385E76"/>
    <w:rsid w:val="003A7270"/>
    <w:rsid w:val="00414378"/>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12510"/>
    <w:rsid w:val="00730A78"/>
    <w:rsid w:val="00757151"/>
    <w:rsid w:val="007909E0"/>
    <w:rsid w:val="0079785C"/>
    <w:rsid w:val="007D4001"/>
    <w:rsid w:val="007D7A65"/>
    <w:rsid w:val="007F68A6"/>
    <w:rsid w:val="0083205E"/>
    <w:rsid w:val="00840934"/>
    <w:rsid w:val="00844DAA"/>
    <w:rsid w:val="008450C7"/>
    <w:rsid w:val="00876A73"/>
    <w:rsid w:val="008B2A38"/>
    <w:rsid w:val="008F5BD2"/>
    <w:rsid w:val="00930A5C"/>
    <w:rsid w:val="00934503"/>
    <w:rsid w:val="00941EC8"/>
    <w:rsid w:val="00972598"/>
    <w:rsid w:val="00983FF3"/>
    <w:rsid w:val="009B1CD0"/>
    <w:rsid w:val="009B45B9"/>
    <w:rsid w:val="009C4738"/>
    <w:rsid w:val="009D661E"/>
    <w:rsid w:val="00A34D04"/>
    <w:rsid w:val="00A702CE"/>
    <w:rsid w:val="00AB4BB7"/>
    <w:rsid w:val="00AE7831"/>
    <w:rsid w:val="00B02608"/>
    <w:rsid w:val="00B0289C"/>
    <w:rsid w:val="00B054DA"/>
    <w:rsid w:val="00B87564"/>
    <w:rsid w:val="00BA44E5"/>
    <w:rsid w:val="00BC7400"/>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C37E5"/>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1D1CCE1E"/>
  <w15:chartTrackingRefBased/>
  <w15:docId w15:val="{56E323FF-34F1-4B01-B0C1-D8A0E7273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37548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EFD0B9505C0B741AD83AF618A1CECB8" ma:contentTypeVersion="16" ma:contentTypeDescription="Crée un document." ma:contentTypeScope="" ma:versionID="7325c5d38eab35a1b5e269de1f2241e4">
  <xsd:schema xmlns:xsd="http://www.w3.org/2001/XMLSchema" xmlns:xs="http://www.w3.org/2001/XMLSchema" xmlns:p="http://schemas.microsoft.com/office/2006/metadata/properties" xmlns:ns2="5d3deaea-2173-4aa8-b012-2402475120bf" xmlns:ns3="8ebdc407-df59-49e9-8671-320ea7fc3faf" targetNamespace="http://schemas.microsoft.com/office/2006/metadata/properties" ma:root="true" ma:fieldsID="0c2a0e22ac4a4518d5ce7fd4ca02a644" ns2:_="" ns3:_="">
    <xsd:import namespace="5d3deaea-2173-4aa8-b012-2402475120bf"/>
    <xsd:import namespace="8ebdc407-df59-49e9-8671-320ea7fc3f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deaea-2173-4aa8-b012-240247512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88ebead-a5cc-4640-a50b-65e7ec4ff8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bdc407-df59-49e9-8671-320ea7fc3faf"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5b78aed-0d04-49ed-9dac-65e72de4ba66}" ma:internalName="TaxCatchAll" ma:showField="CatchAllData" ma:web="8ebdc407-df59-49e9-8671-320ea7fc3f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d3deaea-2173-4aa8-b012-2402475120bf">
      <Terms xmlns="http://schemas.microsoft.com/office/infopath/2007/PartnerControls"/>
    </lcf76f155ced4ddcb4097134ff3c332f>
    <TaxCatchAll xmlns="8ebdc407-df59-49e9-8671-320ea7fc3faf" xsi:nil="true"/>
  </documentManagement>
</p:properties>
</file>

<file path=customXml/itemProps1.xml><?xml version="1.0" encoding="utf-8"?>
<ds:datastoreItem xmlns:ds="http://schemas.openxmlformats.org/officeDocument/2006/customXml" ds:itemID="{62B0BE97-5B38-4BB1-9D23-4EA08B3C98ED}">
  <ds:schemaRefs>
    <ds:schemaRef ds:uri="http://schemas.microsoft.com/sharepoint/v3/contenttype/forms"/>
  </ds:schemaRefs>
</ds:datastoreItem>
</file>

<file path=customXml/itemProps2.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customXml/itemProps3.xml><?xml version="1.0" encoding="utf-8"?>
<ds:datastoreItem xmlns:ds="http://schemas.openxmlformats.org/officeDocument/2006/customXml" ds:itemID="{1A728B67-04E9-4655-8A55-B4861A9C8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3deaea-2173-4aa8-b012-2402475120bf"/>
    <ds:schemaRef ds:uri="8ebdc407-df59-49e9-8671-320ea7fc3f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EF833B-AE4B-4297-9549-E32C0ACB3F1E}">
  <ds:schemaRefs>
    <ds:schemaRef ds:uri="http://schemas.microsoft.com/office/2006/metadata/properties"/>
    <ds:schemaRef ds:uri="http://schemas.microsoft.com/office/infopath/2007/PartnerControls"/>
    <ds:schemaRef ds:uri="5d3deaea-2173-4aa8-b012-2402475120bf"/>
    <ds:schemaRef ds:uri="8ebdc407-df59-49e9-8671-320ea7fc3faf"/>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2351</Words>
  <Characters>12931</Characters>
  <Application>Microsoft Office Word</Application>
  <DocSecurity>0</DocSecurity>
  <Lines>107</Lines>
  <Paragraphs>30</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_Modèle recommandé : le service peut l’adapter le cas échéant_DC1_</vt:lpstr>
      <vt:lpstr>    B1 - Identification et engagement du titulaire ou du groupement titulaire</vt:lpstr>
      <vt:lpstr>  Désignation de l’acheteur</vt:lpstr>
      <vt:lpstr/>
    </vt:vector>
  </TitlesOfParts>
  <Company>MINEFI</Company>
  <LinksUpToDate>false</LinksUpToDate>
  <CharactersWithSpaces>15252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MATOS Sarah</cp:lastModifiedBy>
  <cp:revision>6</cp:revision>
  <cp:lastPrinted>2016-11-04T12:53:00Z</cp:lastPrinted>
  <dcterms:created xsi:type="dcterms:W3CDTF">2025-01-31T13:04:00Z</dcterms:created>
  <dcterms:modified xsi:type="dcterms:W3CDTF">2026-02-18T16:24:00Z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0x0101008EFD0B9505C0B741AD83AF618A1CECB8</vt:lpwstr>
  </property>
  <property fmtid="{D5CDD505-2E9C-101B-9397-08002B2CF9AE}" pid="3" name="MediaServiceImageTags">
    <vt:lpwstr/>
  </property>
</Properties>
</file>